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1E0F87" w14:textId="77777777" w:rsidR="001C265A" w:rsidRPr="00710ABD" w:rsidRDefault="001C265A" w:rsidP="008729F6">
      <w:pPr>
        <w:pStyle w:val="Heading1"/>
        <w:ind w:right="8" w:firstLine="0"/>
        <w:rPr>
          <w:rFonts w:ascii="Arial Narrow" w:hAnsi="Arial Narrow"/>
          <w:sz w:val="28"/>
        </w:rPr>
      </w:pPr>
    </w:p>
    <w:p w14:paraId="2846A029" w14:textId="77777777" w:rsidR="001C265A" w:rsidRPr="00710ABD" w:rsidRDefault="001C265A" w:rsidP="008729F6">
      <w:pPr>
        <w:jc w:val="both"/>
        <w:rPr>
          <w:rFonts w:ascii="Arial Narrow" w:hAnsi="Arial Narrow"/>
        </w:rPr>
      </w:pPr>
    </w:p>
    <w:p w14:paraId="387B10F3" w14:textId="77777777" w:rsidR="00222212" w:rsidRPr="00710ABD" w:rsidRDefault="00222212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6445FBC3" w14:textId="77777777" w:rsidR="00222212" w:rsidRPr="00710ABD" w:rsidRDefault="00222212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6BD85E99" w14:textId="77777777" w:rsidR="00222212" w:rsidRPr="00710ABD" w:rsidRDefault="00222212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66B20FF6" w14:textId="77777777" w:rsidR="00222212" w:rsidRPr="00710ABD" w:rsidRDefault="00222212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581B3E49" w14:textId="77777777" w:rsidR="00222212" w:rsidRPr="00710ABD" w:rsidRDefault="00222212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28316245" w14:textId="77777777" w:rsidR="00222212" w:rsidRPr="00710ABD" w:rsidRDefault="00222212" w:rsidP="008729F6">
      <w:pPr>
        <w:tabs>
          <w:tab w:val="left" w:pos="840"/>
        </w:tabs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0993AC30" w14:textId="77777777" w:rsidR="00222212" w:rsidRPr="00710ABD" w:rsidRDefault="00222212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01416CFB" w14:textId="77777777" w:rsidR="005A436C" w:rsidRPr="00710ABD" w:rsidRDefault="005A436C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i/>
          <w:color w:val="808080"/>
          <w:sz w:val="32"/>
          <w:szCs w:val="32"/>
          <w:lang w:val="it-IT"/>
        </w:rPr>
      </w:pPr>
    </w:p>
    <w:p w14:paraId="45FE8DDC" w14:textId="77777777" w:rsidR="00365956" w:rsidRPr="0040454E" w:rsidRDefault="00365956" w:rsidP="0040454E">
      <w:pPr>
        <w:tabs>
          <w:tab w:val="left" w:pos="840"/>
        </w:tabs>
        <w:ind w:left="700" w:firstLine="140"/>
        <w:jc w:val="center"/>
        <w:rPr>
          <w:rFonts w:ascii="Arial Narrow" w:hAnsi="Arial Narrow"/>
          <w:i/>
          <w:color w:val="808080"/>
          <w:sz w:val="40"/>
          <w:szCs w:val="40"/>
          <w:lang w:val="it-IT"/>
        </w:rPr>
      </w:pPr>
    </w:p>
    <w:p w14:paraId="604EBB0A" w14:textId="77777777" w:rsidR="00D47839" w:rsidRDefault="00D47839" w:rsidP="00E44E08">
      <w:pPr>
        <w:tabs>
          <w:tab w:val="left" w:pos="567"/>
        </w:tabs>
        <w:ind w:left="284"/>
        <w:jc w:val="center"/>
        <w:rPr>
          <w:b/>
          <w:color w:val="808080"/>
          <w:sz w:val="40"/>
          <w:szCs w:val="40"/>
        </w:rPr>
      </w:pPr>
      <w:r w:rsidRPr="00D47839">
        <w:rPr>
          <w:b/>
          <w:color w:val="808080"/>
          <w:sz w:val="40"/>
          <w:szCs w:val="40"/>
        </w:rPr>
        <w:t>CONSTRUIRE IMOBIL ALIMENTATIE PUBLICA P+1E CU SUBSOL CU FUNCTIUNEA DE AGREMENT SPORTIV, CONSTRUIRE TREI IMOBILE LOCUINTE COLECTIVE P+1E+E2DUPLEX CU SUBSOL COMUN, ORGANIZARE DE SANTIER, IMPREJMUIRE TEREN SI BRANSAMENTE</w:t>
      </w:r>
    </w:p>
    <w:p w14:paraId="23D1D25C" w14:textId="25934BDE" w:rsidR="00710ABD" w:rsidRDefault="00D47839" w:rsidP="00D47839">
      <w:pPr>
        <w:tabs>
          <w:tab w:val="left" w:pos="567"/>
        </w:tabs>
        <w:ind w:left="284"/>
        <w:jc w:val="center"/>
        <w:rPr>
          <w:rFonts w:ascii="Arial Narrow" w:hAnsi="Arial Narrow"/>
          <w:b/>
          <w:color w:val="808080"/>
          <w:sz w:val="40"/>
          <w:szCs w:val="40"/>
        </w:rPr>
      </w:pPr>
      <w:r w:rsidRPr="00D47839">
        <w:rPr>
          <w:rFonts w:ascii="Arial Narrow" w:hAnsi="Arial Narrow"/>
          <w:b/>
          <w:color w:val="808080"/>
          <w:sz w:val="40"/>
          <w:szCs w:val="40"/>
          <w:lang w:val="it-IT"/>
        </w:rPr>
        <w:t>jud.Prahova, Mun. Ploiesti, T52, A666/80</w:t>
      </w:r>
    </w:p>
    <w:p w14:paraId="437FE2D9" w14:textId="77777777" w:rsidR="00710ABD" w:rsidRPr="00710ABD" w:rsidRDefault="00710ABD" w:rsidP="008729F6">
      <w:pPr>
        <w:tabs>
          <w:tab w:val="left" w:pos="567"/>
        </w:tabs>
        <w:ind w:left="284"/>
        <w:jc w:val="right"/>
        <w:rPr>
          <w:rFonts w:ascii="Arial Narrow" w:hAnsi="Arial Narrow"/>
          <w:b/>
          <w:color w:val="808080"/>
          <w:sz w:val="40"/>
          <w:szCs w:val="40"/>
        </w:rPr>
      </w:pPr>
    </w:p>
    <w:p w14:paraId="1C2E66FE" w14:textId="77777777" w:rsidR="00FC40F0" w:rsidRPr="00710ABD" w:rsidRDefault="00365956" w:rsidP="008729F6">
      <w:pPr>
        <w:numPr>
          <w:ilvl w:val="0"/>
          <w:numId w:val="54"/>
        </w:numPr>
        <w:tabs>
          <w:tab w:val="left" w:pos="567"/>
        </w:tabs>
        <w:jc w:val="center"/>
        <w:rPr>
          <w:rFonts w:ascii="Arial Narrow" w:hAnsi="Arial Narrow"/>
          <w:color w:val="808080"/>
          <w:sz w:val="40"/>
          <w:szCs w:val="40"/>
          <w:lang w:val="it-IT"/>
        </w:rPr>
      </w:pPr>
      <w:r w:rsidRPr="00710ABD">
        <w:rPr>
          <w:rFonts w:ascii="Arial Narrow" w:hAnsi="Arial Narrow"/>
          <w:color w:val="808080"/>
          <w:sz w:val="40"/>
          <w:szCs w:val="40"/>
          <w:lang w:val="it-IT"/>
        </w:rPr>
        <w:t xml:space="preserve">DOSAR ARHITECTURA </w:t>
      </w:r>
      <w:r w:rsidR="00307AEF">
        <w:rPr>
          <w:rFonts w:ascii="Arial Narrow" w:hAnsi="Arial Narrow"/>
          <w:color w:val="808080"/>
          <w:sz w:val="40"/>
          <w:szCs w:val="40"/>
          <w:lang w:val="it-IT"/>
        </w:rPr>
        <w:t>DTAC</w:t>
      </w:r>
      <w:r w:rsidRPr="00710ABD">
        <w:rPr>
          <w:rFonts w:ascii="Arial Narrow" w:hAnsi="Arial Narrow"/>
          <w:color w:val="808080"/>
          <w:sz w:val="40"/>
          <w:szCs w:val="40"/>
          <w:lang w:val="it-IT"/>
        </w:rPr>
        <w:t xml:space="preserve"> -</w:t>
      </w:r>
    </w:p>
    <w:p w14:paraId="3B31CEAE" w14:textId="77777777" w:rsidR="005A436C" w:rsidRPr="00710ABD" w:rsidRDefault="005A436C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00D2A9BA" w14:textId="77777777" w:rsidR="005A436C" w:rsidRPr="00710ABD" w:rsidRDefault="005A436C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2CC6071C" w14:textId="77777777" w:rsidR="005A436C" w:rsidRPr="00710ABD" w:rsidRDefault="005A436C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440B7C0A" w14:textId="77777777" w:rsidR="00710ABD" w:rsidRPr="00710ABD" w:rsidRDefault="00710ABD" w:rsidP="00E44E08">
      <w:pPr>
        <w:tabs>
          <w:tab w:val="left" w:pos="840"/>
        </w:tabs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07A259D3" w14:textId="77777777" w:rsidR="00710ABD" w:rsidRPr="00710ABD" w:rsidRDefault="00710ABD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7A5CA8B3" w14:textId="77777777" w:rsidR="00710ABD" w:rsidRPr="00710ABD" w:rsidRDefault="00710ABD" w:rsidP="00FF74D9">
      <w:pPr>
        <w:tabs>
          <w:tab w:val="left" w:pos="840"/>
        </w:tabs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4FC0CBF2" w14:textId="77777777" w:rsidR="005A436C" w:rsidRPr="00710ABD" w:rsidRDefault="005A436C" w:rsidP="008729F6">
      <w:pPr>
        <w:tabs>
          <w:tab w:val="left" w:pos="840"/>
        </w:tabs>
        <w:jc w:val="both"/>
        <w:rPr>
          <w:rFonts w:ascii="Arial Narrow" w:hAnsi="Arial Narrow"/>
          <w:b/>
          <w:color w:val="808080"/>
          <w:sz w:val="40"/>
          <w:szCs w:val="40"/>
          <w:lang w:val="it-IT"/>
        </w:rPr>
      </w:pPr>
    </w:p>
    <w:p w14:paraId="325CD290" w14:textId="01E60366" w:rsidR="00276B7C" w:rsidRPr="00710ABD" w:rsidRDefault="00D47839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i/>
          <w:color w:val="808080"/>
          <w:sz w:val="32"/>
          <w:szCs w:val="32"/>
          <w:lang w:val="it-IT"/>
        </w:rPr>
      </w:pPr>
      <w:r>
        <w:rPr>
          <w:rFonts w:ascii="Arial Narrow" w:hAnsi="Arial Narrow"/>
          <w:i/>
          <w:color w:val="808080"/>
          <w:sz w:val="32"/>
          <w:szCs w:val="32"/>
          <w:lang w:val="it-IT"/>
        </w:rPr>
        <w:t>MARTIE</w:t>
      </w:r>
      <w:r w:rsidR="00FF74D9" w:rsidRPr="00FF74D9">
        <w:rPr>
          <w:rFonts w:ascii="Arial Narrow" w:hAnsi="Arial Narrow"/>
          <w:i/>
          <w:color w:val="808080"/>
          <w:sz w:val="32"/>
          <w:szCs w:val="32"/>
          <w:lang w:val="it-IT"/>
        </w:rPr>
        <w:t xml:space="preserve"> 20</w:t>
      </w:r>
      <w:r w:rsidR="00E44E08">
        <w:rPr>
          <w:rFonts w:ascii="Arial Narrow" w:hAnsi="Arial Narrow"/>
          <w:i/>
          <w:color w:val="808080"/>
          <w:sz w:val="32"/>
          <w:szCs w:val="32"/>
          <w:lang w:val="it-IT"/>
        </w:rPr>
        <w:t>2</w:t>
      </w:r>
      <w:r w:rsidR="007C43E8">
        <w:rPr>
          <w:rFonts w:ascii="Arial Narrow" w:hAnsi="Arial Narrow"/>
          <w:i/>
          <w:color w:val="808080"/>
          <w:sz w:val="32"/>
          <w:szCs w:val="32"/>
          <w:lang w:val="it-IT"/>
        </w:rPr>
        <w:t>2</w:t>
      </w:r>
    </w:p>
    <w:p w14:paraId="2E06BB60" w14:textId="77777777" w:rsidR="00276B7C" w:rsidRPr="00710ABD" w:rsidRDefault="00276B7C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i/>
          <w:color w:val="808080"/>
          <w:sz w:val="32"/>
          <w:szCs w:val="32"/>
          <w:lang w:val="it-IT"/>
        </w:rPr>
      </w:pPr>
    </w:p>
    <w:p w14:paraId="534F1C47" w14:textId="77777777" w:rsidR="00276B7C" w:rsidRPr="00710ABD" w:rsidRDefault="00276B7C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i/>
          <w:color w:val="808080"/>
          <w:sz w:val="32"/>
          <w:szCs w:val="32"/>
          <w:lang w:val="it-IT"/>
        </w:rPr>
      </w:pPr>
    </w:p>
    <w:p w14:paraId="1CFCB7CC" w14:textId="77777777" w:rsidR="00276B7C" w:rsidRPr="00710ABD" w:rsidRDefault="00276B7C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i/>
          <w:color w:val="808080"/>
          <w:sz w:val="32"/>
          <w:szCs w:val="32"/>
          <w:lang w:val="it-IT"/>
        </w:rPr>
      </w:pPr>
    </w:p>
    <w:p w14:paraId="2623C515" w14:textId="77777777" w:rsidR="00276B7C" w:rsidRPr="00710ABD" w:rsidRDefault="00276B7C" w:rsidP="008729F6">
      <w:pPr>
        <w:tabs>
          <w:tab w:val="left" w:pos="840"/>
        </w:tabs>
        <w:ind w:left="700" w:firstLine="140"/>
        <w:jc w:val="both"/>
        <w:rPr>
          <w:rFonts w:ascii="Arial Narrow" w:hAnsi="Arial Narrow"/>
          <w:i/>
          <w:color w:val="808080"/>
          <w:sz w:val="32"/>
          <w:szCs w:val="32"/>
          <w:lang w:val="it-IT"/>
        </w:rPr>
      </w:pPr>
    </w:p>
    <w:p w14:paraId="454C8468" w14:textId="77777777" w:rsidR="007A1386" w:rsidRPr="00710ABD" w:rsidRDefault="007A1386" w:rsidP="008729F6">
      <w:pPr>
        <w:jc w:val="both"/>
        <w:rPr>
          <w:rFonts w:ascii="Arial Narrow" w:hAnsi="Arial Narrow"/>
          <w:b/>
        </w:rPr>
      </w:pPr>
    </w:p>
    <w:p w14:paraId="23805217" w14:textId="77777777" w:rsidR="00EF01DA" w:rsidRPr="00710ABD" w:rsidRDefault="00EF01DA" w:rsidP="008729F6">
      <w:pPr>
        <w:tabs>
          <w:tab w:val="left" w:pos="840"/>
        </w:tabs>
        <w:jc w:val="center"/>
        <w:rPr>
          <w:rFonts w:ascii="Arial Narrow" w:hAnsi="Arial Narrow"/>
          <w:b/>
        </w:rPr>
      </w:pPr>
    </w:p>
    <w:p w14:paraId="0CD9FAB3" w14:textId="77777777" w:rsidR="00EF01DA" w:rsidRPr="00710ABD" w:rsidRDefault="00EF01DA" w:rsidP="008729F6">
      <w:pPr>
        <w:tabs>
          <w:tab w:val="left" w:pos="840"/>
        </w:tabs>
        <w:jc w:val="center"/>
        <w:rPr>
          <w:rFonts w:ascii="Arial Narrow" w:hAnsi="Arial Narrow"/>
          <w:i/>
          <w:color w:val="808080"/>
          <w:sz w:val="32"/>
          <w:szCs w:val="32"/>
          <w:lang w:val="it-IT"/>
        </w:rPr>
      </w:pPr>
      <w:r w:rsidRPr="00710ABD">
        <w:rPr>
          <w:rFonts w:ascii="Arial Narrow" w:hAnsi="Arial Narrow"/>
          <w:b/>
        </w:rPr>
        <w:t>FOAIE DE SEMNATURI</w:t>
      </w:r>
    </w:p>
    <w:p w14:paraId="21735D4D" w14:textId="77777777" w:rsidR="00EF01DA" w:rsidRPr="00710ABD" w:rsidRDefault="00EF01DA" w:rsidP="008729F6">
      <w:pPr>
        <w:jc w:val="center"/>
        <w:rPr>
          <w:rFonts w:ascii="Arial Narrow" w:hAnsi="Arial Narrow"/>
          <w:b/>
        </w:rPr>
      </w:pPr>
    </w:p>
    <w:p w14:paraId="61CF1642" w14:textId="77777777" w:rsidR="00EF01DA" w:rsidRPr="00710ABD" w:rsidRDefault="00EF01DA" w:rsidP="008729F6">
      <w:pPr>
        <w:jc w:val="center"/>
        <w:rPr>
          <w:rFonts w:ascii="Arial Narrow" w:hAnsi="Arial Narrow"/>
          <w:b/>
        </w:rPr>
      </w:pPr>
    </w:p>
    <w:p w14:paraId="6095C029" w14:textId="77777777" w:rsidR="00EF01DA" w:rsidRPr="00710ABD" w:rsidRDefault="00EF01DA" w:rsidP="008729F6">
      <w:pPr>
        <w:jc w:val="center"/>
        <w:rPr>
          <w:rFonts w:ascii="Arial Narrow" w:hAnsi="Arial Narrow"/>
          <w:b/>
        </w:rPr>
      </w:pPr>
    </w:p>
    <w:p w14:paraId="6BF9CB18" w14:textId="77777777" w:rsidR="00EF01DA" w:rsidRPr="00710ABD" w:rsidRDefault="00EF01DA" w:rsidP="008729F6">
      <w:pPr>
        <w:jc w:val="center"/>
        <w:rPr>
          <w:rFonts w:ascii="Arial Narrow" w:hAnsi="Arial Narrow"/>
          <w:b/>
        </w:rPr>
      </w:pPr>
    </w:p>
    <w:p w14:paraId="68F14EA1" w14:textId="77777777" w:rsidR="00EF01DA" w:rsidRPr="00710ABD" w:rsidRDefault="00EF01DA" w:rsidP="00710ABD">
      <w:pPr>
        <w:jc w:val="center"/>
        <w:rPr>
          <w:rFonts w:ascii="Arial Narrow" w:hAnsi="Arial Narrow"/>
          <w:lang w:val="ro-RO"/>
        </w:rPr>
      </w:pPr>
    </w:p>
    <w:p w14:paraId="0C625A85" w14:textId="77777777" w:rsidR="00EF01DA" w:rsidRPr="00710ABD" w:rsidRDefault="00710ABD" w:rsidP="00710ABD">
      <w:pPr>
        <w:spacing w:line="360" w:lineRule="auto"/>
        <w:ind w:left="284"/>
        <w:jc w:val="center"/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 xml:space="preserve">Proiectant general:        </w:t>
      </w:r>
      <w:r w:rsidR="00EF01DA" w:rsidRPr="00710ABD">
        <w:rPr>
          <w:rFonts w:ascii="Arial Narrow" w:hAnsi="Arial Narrow"/>
          <w:lang w:val="ro-RO"/>
        </w:rPr>
        <w:t>S.C. 2B BLOCK STUDIO S.R.L.</w:t>
      </w:r>
    </w:p>
    <w:p w14:paraId="3437669A" w14:textId="77777777" w:rsidR="00EF01DA" w:rsidRPr="00710ABD" w:rsidRDefault="00710ABD" w:rsidP="00710ABD">
      <w:pPr>
        <w:spacing w:line="360" w:lineRule="auto"/>
        <w:ind w:left="2160" w:firstLine="720"/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 xml:space="preserve">                           </w:t>
      </w:r>
      <w:r w:rsidR="00EF01DA" w:rsidRPr="00710ABD">
        <w:rPr>
          <w:rFonts w:ascii="Arial Narrow" w:hAnsi="Arial Narrow"/>
          <w:lang w:val="ro-RO"/>
        </w:rPr>
        <w:t>Director Arh. Anca Bogdan</w:t>
      </w:r>
    </w:p>
    <w:p w14:paraId="4C67E3F5" w14:textId="77777777" w:rsidR="00EF01DA" w:rsidRPr="00710ABD" w:rsidRDefault="00EF01DA" w:rsidP="00710ABD">
      <w:pPr>
        <w:pStyle w:val="Heading5"/>
        <w:tabs>
          <w:tab w:val="left" w:pos="737"/>
        </w:tabs>
        <w:spacing w:before="0" w:after="0" w:line="360" w:lineRule="auto"/>
        <w:ind w:left="284"/>
        <w:jc w:val="center"/>
        <w:rPr>
          <w:rFonts w:ascii="Arial Narrow" w:hAnsi="Arial Narrow"/>
          <w:sz w:val="28"/>
          <w:lang w:val="ro-RO"/>
        </w:rPr>
      </w:pPr>
    </w:p>
    <w:p w14:paraId="48A108D1" w14:textId="77777777" w:rsidR="00EF01DA" w:rsidRPr="00710ABD" w:rsidRDefault="00710ABD" w:rsidP="00710ABD">
      <w:pPr>
        <w:pStyle w:val="Heading5"/>
        <w:tabs>
          <w:tab w:val="left" w:pos="737"/>
        </w:tabs>
        <w:spacing w:before="0" w:after="0" w:line="360" w:lineRule="auto"/>
        <w:ind w:left="284"/>
        <w:rPr>
          <w:rFonts w:ascii="Arial Narrow" w:hAnsi="Arial Narrow"/>
          <w:sz w:val="28"/>
          <w:lang w:val="ro-RO"/>
        </w:rPr>
      </w:pPr>
      <w:r>
        <w:rPr>
          <w:rFonts w:ascii="Arial Narrow" w:hAnsi="Arial Narrow"/>
          <w:sz w:val="28"/>
          <w:lang w:val="ro-RO"/>
        </w:rPr>
        <w:tab/>
      </w:r>
      <w:r>
        <w:rPr>
          <w:rFonts w:ascii="Arial Narrow" w:hAnsi="Arial Narrow"/>
          <w:sz w:val="28"/>
          <w:lang w:val="ro-RO"/>
        </w:rPr>
        <w:tab/>
      </w:r>
      <w:r>
        <w:rPr>
          <w:rFonts w:ascii="Arial Narrow" w:hAnsi="Arial Narrow"/>
          <w:sz w:val="28"/>
          <w:lang w:val="ro-RO"/>
        </w:rPr>
        <w:tab/>
      </w:r>
      <w:r w:rsidR="008729F6" w:rsidRPr="00710ABD">
        <w:rPr>
          <w:rFonts w:ascii="Arial Narrow" w:hAnsi="Arial Narrow"/>
          <w:sz w:val="28"/>
          <w:lang w:val="ro-RO"/>
        </w:rPr>
        <w:t xml:space="preserve">Arhitectura: </w:t>
      </w:r>
      <w:r>
        <w:rPr>
          <w:rFonts w:ascii="Arial Narrow" w:hAnsi="Arial Narrow"/>
          <w:sz w:val="28"/>
          <w:lang w:val="ro-RO"/>
        </w:rPr>
        <w:t xml:space="preserve">                   </w:t>
      </w:r>
      <w:r w:rsidR="00EF01DA" w:rsidRPr="00710ABD">
        <w:rPr>
          <w:rFonts w:ascii="Arial Narrow" w:hAnsi="Arial Narrow"/>
          <w:sz w:val="28"/>
          <w:lang w:val="ro-RO"/>
        </w:rPr>
        <w:t>Arh. Anca Bogdan</w:t>
      </w:r>
    </w:p>
    <w:p w14:paraId="64DC1975" w14:textId="77777777" w:rsidR="00EF01DA" w:rsidRPr="00710ABD" w:rsidRDefault="00710ABD" w:rsidP="00710ABD">
      <w:pPr>
        <w:spacing w:line="360" w:lineRule="auto"/>
        <w:ind w:left="3884" w:firstLine="436"/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 xml:space="preserve">     </w:t>
      </w:r>
      <w:r w:rsidR="00EF01DA" w:rsidRPr="00710ABD">
        <w:rPr>
          <w:rFonts w:ascii="Arial Narrow" w:hAnsi="Arial Narrow"/>
          <w:lang w:val="ro-RO"/>
        </w:rPr>
        <w:t>Arh. Claudia Lorentz</w:t>
      </w:r>
    </w:p>
    <w:p w14:paraId="6AC98E0B" w14:textId="77777777" w:rsidR="00EF01DA" w:rsidRPr="00710ABD" w:rsidRDefault="006B318D" w:rsidP="00710ABD">
      <w:pPr>
        <w:spacing w:line="360" w:lineRule="auto"/>
        <w:ind w:left="4604"/>
        <w:rPr>
          <w:rFonts w:ascii="Arial Narrow" w:hAnsi="Arial Narrow"/>
          <w:lang w:val="ro-RO"/>
        </w:rPr>
      </w:pPr>
      <w:r w:rsidRPr="00710ABD">
        <w:rPr>
          <w:rFonts w:ascii="Arial Narrow" w:hAnsi="Arial Narrow"/>
          <w:lang w:val="ro-RO"/>
        </w:rPr>
        <w:t>Arh. Smaranda Cristu</w:t>
      </w:r>
    </w:p>
    <w:p w14:paraId="331E8DEA" w14:textId="701D0092" w:rsidR="00243AF3" w:rsidRDefault="00243AF3" w:rsidP="00710ABD">
      <w:pPr>
        <w:tabs>
          <w:tab w:val="left" w:pos="3600"/>
        </w:tabs>
        <w:spacing w:line="360" w:lineRule="auto"/>
        <w:ind w:left="284"/>
        <w:jc w:val="center"/>
        <w:rPr>
          <w:rFonts w:ascii="Arial Narrow" w:hAnsi="Arial Narrow"/>
          <w:lang w:val="ro-RO"/>
        </w:rPr>
      </w:pPr>
    </w:p>
    <w:p w14:paraId="23ABDACD" w14:textId="12F5BB53" w:rsidR="00D47839" w:rsidRDefault="00D47839" w:rsidP="00710ABD">
      <w:pPr>
        <w:tabs>
          <w:tab w:val="left" w:pos="3600"/>
        </w:tabs>
        <w:spacing w:line="360" w:lineRule="auto"/>
        <w:ind w:left="284"/>
        <w:jc w:val="center"/>
        <w:rPr>
          <w:rFonts w:ascii="Arial Narrow" w:hAnsi="Arial Narrow"/>
          <w:lang w:val="ro-RO"/>
        </w:rPr>
      </w:pPr>
    </w:p>
    <w:p w14:paraId="78201240" w14:textId="01691CD0" w:rsidR="00D47839" w:rsidRDefault="00D47839" w:rsidP="00710ABD">
      <w:pPr>
        <w:tabs>
          <w:tab w:val="left" w:pos="3600"/>
        </w:tabs>
        <w:spacing w:line="360" w:lineRule="auto"/>
        <w:ind w:left="284"/>
        <w:jc w:val="center"/>
        <w:rPr>
          <w:rFonts w:ascii="Arial Narrow" w:hAnsi="Arial Narrow"/>
          <w:lang w:val="ro-RO"/>
        </w:rPr>
      </w:pPr>
    </w:p>
    <w:p w14:paraId="3882F8E8" w14:textId="77777777" w:rsidR="00D47839" w:rsidRPr="00710ABD" w:rsidRDefault="00D47839" w:rsidP="00710ABD">
      <w:pPr>
        <w:tabs>
          <w:tab w:val="left" w:pos="3600"/>
        </w:tabs>
        <w:spacing w:line="360" w:lineRule="auto"/>
        <w:ind w:left="284"/>
        <w:jc w:val="center"/>
        <w:rPr>
          <w:rFonts w:ascii="Arial Narrow" w:hAnsi="Arial Narrow"/>
          <w:lang w:val="ro-RO"/>
        </w:rPr>
      </w:pPr>
    </w:p>
    <w:p w14:paraId="36371DA1" w14:textId="77777777" w:rsidR="00EF01DA" w:rsidRPr="00710ABD" w:rsidRDefault="00EF01DA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7B78783C" w14:textId="77777777" w:rsidR="00EF01DA" w:rsidRDefault="00EF01DA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57A99254" w14:textId="77777777" w:rsidR="00FF74D9" w:rsidRPr="00710ABD" w:rsidRDefault="00FF74D9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1F5F7629" w14:textId="77777777" w:rsidR="00EF01DA" w:rsidRPr="00710ABD" w:rsidRDefault="00EF01DA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2C44CDF9" w14:textId="77777777" w:rsidR="00EF01DA" w:rsidRPr="00710ABD" w:rsidRDefault="00EF01DA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669EA372" w14:textId="77777777" w:rsidR="00710ABD" w:rsidRPr="00710ABD" w:rsidRDefault="00710ABD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6EF12C05" w14:textId="77777777" w:rsidR="00710ABD" w:rsidRPr="00710ABD" w:rsidRDefault="00710ABD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3532B354" w14:textId="77777777" w:rsidR="00710ABD" w:rsidRPr="00710ABD" w:rsidRDefault="00710ABD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75166C90" w14:textId="77777777" w:rsidR="00EF01DA" w:rsidRPr="00710ABD" w:rsidRDefault="00EF01DA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784FC25A" w14:textId="77777777" w:rsidR="00EF01DA" w:rsidRPr="00710ABD" w:rsidRDefault="00EF01DA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26DFE238" w14:textId="77777777" w:rsidR="00EF01DA" w:rsidRDefault="00EF01DA" w:rsidP="008729F6">
      <w:pPr>
        <w:tabs>
          <w:tab w:val="left" w:pos="3600"/>
        </w:tabs>
        <w:spacing w:line="360" w:lineRule="auto"/>
        <w:ind w:left="4395" w:hanging="4111"/>
        <w:jc w:val="both"/>
        <w:rPr>
          <w:rFonts w:ascii="Arial Narrow" w:hAnsi="Arial Narrow"/>
          <w:lang w:val="ro-RO"/>
        </w:rPr>
      </w:pPr>
    </w:p>
    <w:p w14:paraId="75F64AFE" w14:textId="77777777" w:rsidR="00EB35EE" w:rsidRPr="00EB35EE" w:rsidRDefault="00EB35EE" w:rsidP="00EB35EE">
      <w:pPr>
        <w:tabs>
          <w:tab w:val="left" w:pos="3600"/>
        </w:tabs>
        <w:spacing w:line="360" w:lineRule="auto"/>
        <w:ind w:left="4395" w:hanging="4111"/>
        <w:jc w:val="center"/>
        <w:rPr>
          <w:rFonts w:ascii="Arial Narrow" w:hAnsi="Arial Narrow"/>
          <w:b/>
          <w:lang w:val="ro-RO"/>
        </w:rPr>
      </w:pPr>
      <w:r w:rsidRPr="00EB35EE">
        <w:rPr>
          <w:rFonts w:ascii="Arial Narrow" w:hAnsi="Arial Narrow"/>
          <w:b/>
          <w:lang w:val="ro-RO"/>
        </w:rPr>
        <w:t>BORDEROU</w:t>
      </w:r>
      <w:r w:rsidR="006C4014">
        <w:rPr>
          <w:rFonts w:ascii="Arial Narrow" w:hAnsi="Arial Narrow"/>
          <w:b/>
          <w:lang w:val="ro-RO"/>
        </w:rPr>
        <w:t xml:space="preserve"> DOCUMENTE</w:t>
      </w: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1273"/>
        <w:gridCol w:w="5600"/>
        <w:gridCol w:w="1660"/>
        <w:gridCol w:w="1277"/>
      </w:tblGrid>
      <w:tr w:rsidR="00710ABD" w:rsidRPr="00710ABD" w14:paraId="1A6ABD64" w14:textId="77777777" w:rsidTr="00577DDF">
        <w:trPr>
          <w:trHeight w:val="344"/>
        </w:trPr>
        <w:tc>
          <w:tcPr>
            <w:tcW w:w="12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7EB83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 xml:space="preserve">FAZA:                          </w:t>
            </w:r>
          </w:p>
        </w:tc>
        <w:tc>
          <w:tcPr>
            <w:tcW w:w="5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2B02C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D4893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5F8E8" w14:textId="77777777" w:rsidR="00710ABD" w:rsidRPr="00710ABD" w:rsidRDefault="00710ABD" w:rsidP="00710ABD">
            <w:pPr>
              <w:suppressAutoHyphens w:val="0"/>
              <w:jc w:val="right"/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  <w:t>D.T.A.C.</w:t>
            </w:r>
          </w:p>
        </w:tc>
      </w:tr>
      <w:tr w:rsidR="00710ABD" w:rsidRPr="00710ABD" w14:paraId="080265E1" w14:textId="77777777" w:rsidTr="00577DDF">
        <w:trPr>
          <w:trHeight w:val="51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06864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TITLU PROIECT :</w:t>
            </w:r>
          </w:p>
        </w:tc>
        <w:tc>
          <w:tcPr>
            <w:tcW w:w="8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18D9C" w14:textId="291CEBAE" w:rsidR="00710ABD" w:rsidRPr="00F47EAD" w:rsidRDefault="00D47839" w:rsidP="00E44E08">
            <w:pPr>
              <w:tabs>
                <w:tab w:val="left" w:pos="567"/>
              </w:tabs>
              <w:ind w:left="1440"/>
              <w:jc w:val="right"/>
              <w:rPr>
                <w:b/>
                <w:sz w:val="20"/>
              </w:rPr>
            </w:pPr>
            <w:r w:rsidRPr="00D47839">
              <w:rPr>
                <w:b/>
                <w:sz w:val="20"/>
              </w:rPr>
              <w:t>CONSTRUIRE IMOBIL ALIMENTATIE PUBLICA P+1E CU SUBSOL CU FUNCTIUNEA DE AGREMENT SPORTIV, CONSTRUIRE TREI IMOBILE LOCUINTE COLECTIVE P+1E+E2DUPLEX CU SUBSOL COMUN, ORGANIZARE DE SANTIER, IMPREJMUIRE TEREN SI BRANSAMENTE</w:t>
            </w:r>
          </w:p>
        </w:tc>
      </w:tr>
      <w:tr w:rsidR="00710ABD" w:rsidRPr="00710ABD" w14:paraId="692FD041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11CC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 xml:space="preserve">ADRESA:                               </w:t>
            </w:r>
          </w:p>
        </w:tc>
        <w:tc>
          <w:tcPr>
            <w:tcW w:w="8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6ADA1" w14:textId="41D3BA04" w:rsidR="00710ABD" w:rsidRPr="00577DDF" w:rsidRDefault="00D47839" w:rsidP="00710ABD">
            <w:pPr>
              <w:suppressAutoHyphens w:val="0"/>
              <w:jc w:val="right"/>
              <w:rPr>
                <w:b/>
                <w:sz w:val="20"/>
                <w:lang w:val="it-IT"/>
              </w:rPr>
            </w:pPr>
            <w:r w:rsidRPr="00D47839">
              <w:rPr>
                <w:b/>
                <w:sz w:val="20"/>
                <w:lang w:val="it-IT"/>
              </w:rPr>
              <w:t>jud.Prahova, Mun. Ploiesti, T52, A666/80</w:t>
            </w:r>
          </w:p>
        </w:tc>
      </w:tr>
      <w:tr w:rsidR="00710ABD" w:rsidRPr="00710ABD" w14:paraId="583923ED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5347D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 xml:space="preserve">CLIENT:      </w:t>
            </w:r>
          </w:p>
        </w:tc>
        <w:tc>
          <w:tcPr>
            <w:tcW w:w="8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B884F" w14:textId="7225B7B2" w:rsidR="00710ABD" w:rsidRPr="0040454E" w:rsidRDefault="00D47839" w:rsidP="00710ABD">
            <w:pPr>
              <w:suppressAutoHyphens w:val="0"/>
              <w:jc w:val="right"/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</w:pPr>
            <w:r w:rsidRPr="00D47839">
              <w:rPr>
                <w:b/>
                <w:sz w:val="20"/>
                <w:lang w:val="it-IT"/>
              </w:rPr>
              <w:t>DAVID MIHAI FLORIN PFA</w:t>
            </w:r>
          </w:p>
        </w:tc>
      </w:tr>
      <w:tr w:rsidR="00710ABD" w:rsidRPr="00710ABD" w14:paraId="5184251D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42426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NR.PROIECT:</w:t>
            </w:r>
          </w:p>
        </w:tc>
        <w:tc>
          <w:tcPr>
            <w:tcW w:w="8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B929B" w14:textId="5F6A3AAE" w:rsidR="00710ABD" w:rsidRPr="007E31F3" w:rsidRDefault="00D47839" w:rsidP="00710ABD">
            <w:pPr>
              <w:suppressAutoHyphens w:val="0"/>
              <w:jc w:val="right"/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</w:pPr>
            <w:r w:rsidRPr="00D47839"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  <w:t>211217</w:t>
            </w:r>
          </w:p>
        </w:tc>
      </w:tr>
      <w:tr w:rsidR="00710ABD" w:rsidRPr="00710ABD" w14:paraId="4BCA147C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BD73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0BE8B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AA532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0730A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</w:pPr>
          </w:p>
        </w:tc>
      </w:tr>
      <w:tr w:rsidR="00710ABD" w:rsidRPr="00710ABD" w14:paraId="3CC6325F" w14:textId="77777777" w:rsidTr="00577DDF">
        <w:trPr>
          <w:trHeight w:val="315"/>
        </w:trPr>
        <w:tc>
          <w:tcPr>
            <w:tcW w:w="9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A853" w14:textId="77777777" w:rsidR="00710ABD" w:rsidRPr="00710ABD" w:rsidRDefault="00710ABD" w:rsidP="00710ABD">
            <w:pPr>
              <w:suppressAutoHyphens w:val="0"/>
              <w:jc w:val="center"/>
              <w:rPr>
                <w:rFonts w:ascii="Arial Narrow" w:hAnsi="Arial Narrow"/>
                <w:color w:val="000000"/>
                <w:sz w:val="24"/>
                <w:lang w:eastAsia="en-US"/>
              </w:rPr>
            </w:pPr>
            <w:r w:rsidRPr="00710ABD">
              <w:rPr>
                <w:rFonts w:ascii="Arial Narrow" w:hAnsi="Arial Narrow"/>
                <w:color w:val="000000"/>
                <w:sz w:val="24"/>
                <w:lang w:eastAsia="en-US"/>
              </w:rPr>
              <w:t>ARHITECTURA</w:t>
            </w:r>
          </w:p>
        </w:tc>
      </w:tr>
      <w:tr w:rsidR="00710ABD" w:rsidRPr="00710ABD" w14:paraId="253E1AA4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4586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E571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0FFF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6B5A" w14:textId="77777777" w:rsidR="00710ABD" w:rsidRPr="00710ABD" w:rsidRDefault="00710ABD" w:rsidP="00710ABD">
            <w:pPr>
              <w:suppressAutoHyphens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710ABD" w:rsidRPr="00710ABD" w14:paraId="7E1DB3FC" w14:textId="77777777" w:rsidTr="00577DDF">
        <w:trPr>
          <w:trHeight w:val="300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90BFDF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A.PARTE SCRISA</w:t>
            </w:r>
          </w:p>
        </w:tc>
      </w:tr>
      <w:tr w:rsidR="00710ABD" w:rsidRPr="00710ABD" w14:paraId="26F6C8AC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8ED2EA" w14:textId="77777777" w:rsidR="00710ABD" w:rsidRPr="00710ABD" w:rsidRDefault="00710ABD" w:rsidP="00710AB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  <w:t>NR.CRT.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63E4B54" w14:textId="77777777" w:rsidR="00710ABD" w:rsidRPr="00710ABD" w:rsidRDefault="00710ABD" w:rsidP="00710AB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  <w:t>DENUMIRE PLANSA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1EDC93B5" w14:textId="77777777" w:rsidR="00710ABD" w:rsidRPr="00710ABD" w:rsidRDefault="00710ABD" w:rsidP="00710AB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SCARA @ FORMAT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F1B5774" w14:textId="77777777" w:rsidR="00710ABD" w:rsidRPr="00710ABD" w:rsidRDefault="00710ABD" w:rsidP="00710ABD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  <w:t>NR. PLANSA</w:t>
            </w:r>
          </w:p>
        </w:tc>
      </w:tr>
      <w:tr w:rsidR="0084190F" w:rsidRPr="00710ABD" w14:paraId="0B0F6440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D258E" w14:textId="77777777" w:rsidR="0084190F" w:rsidRPr="00710ABD" w:rsidRDefault="0084190F" w:rsidP="00710ABD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6A5D5" w14:textId="77777777" w:rsidR="0084190F" w:rsidRPr="00710ABD" w:rsidRDefault="0084190F" w:rsidP="00710ABD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BORDEROU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4AFC6" w14:textId="77777777" w:rsidR="0084190F" w:rsidRPr="00710ABD" w:rsidRDefault="0084190F" w:rsidP="00710AB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- @A4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81F24" w14:textId="77777777" w:rsidR="0084190F" w:rsidRPr="00710ABD" w:rsidRDefault="0084190F" w:rsidP="00710ABD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84190F" w:rsidRPr="00710ABD" w14:paraId="78AA509C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59941" w14:textId="5214CA6D" w:rsidR="0084190F" w:rsidRPr="00CD5403" w:rsidRDefault="0084190F" w:rsidP="00710ABD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540AE" w14:textId="6AF19CAF" w:rsidR="0084190F" w:rsidRPr="00CD5403" w:rsidRDefault="0084190F" w:rsidP="00710ABD">
            <w:pPr>
              <w:suppressAutoHyphens w:val="0"/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F4CE5" w14:textId="63EBDFB2" w:rsidR="0084190F" w:rsidRPr="00CD5403" w:rsidRDefault="0084190F" w:rsidP="00710AB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5C66E" w14:textId="6B9C3D63" w:rsidR="0084190F" w:rsidRPr="00CD5403" w:rsidRDefault="0084190F" w:rsidP="00710ABD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710ABD" w:rsidRPr="00710ABD" w14:paraId="1EB846FF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6B08" w14:textId="4DFAA6C5" w:rsidR="00710ABD" w:rsidRPr="00710ABD" w:rsidRDefault="00BE44B4" w:rsidP="00710ABD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DD37" w14:textId="77777777" w:rsidR="00710ABD" w:rsidRPr="00710ABD" w:rsidRDefault="00710ABD" w:rsidP="00710ABD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MEMORIU ARHITECTURA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2925" w14:textId="77777777" w:rsidR="00710ABD" w:rsidRPr="00710ABD" w:rsidRDefault="00710ABD" w:rsidP="00710ABD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 xml:space="preserve"> - @A4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6A0E" w14:textId="77777777" w:rsidR="00710ABD" w:rsidRPr="00710ABD" w:rsidRDefault="00710ABD" w:rsidP="00710ABD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44E08" w:rsidRPr="00710ABD" w14:paraId="0D38EAA4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8690C" w14:textId="77777777" w:rsidR="00E44E08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2C4FA" w14:textId="77777777" w:rsidR="00E44E08" w:rsidRPr="00710ABD" w:rsidRDefault="00E44E08" w:rsidP="00E44E08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B9FEF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36A11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E44E08" w:rsidRPr="00710ABD" w14:paraId="0223B662" w14:textId="77777777" w:rsidTr="00577DDF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4E99" w14:textId="77777777" w:rsidR="00E44E08" w:rsidRPr="00710ABD" w:rsidRDefault="00E44E08" w:rsidP="00E44E08">
            <w:pPr>
              <w:suppressAutoHyphens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262F" w14:textId="77777777" w:rsidR="00E44E08" w:rsidRPr="00710ABD" w:rsidRDefault="00E44E08" w:rsidP="00E44E08">
            <w:pPr>
              <w:suppressAutoHyphens w:val="0"/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DAC6" w14:textId="77777777" w:rsidR="00E44E08" w:rsidRPr="00710ABD" w:rsidRDefault="00E44E08" w:rsidP="00E44E08">
            <w:pPr>
              <w:suppressAutoHyphens w:val="0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C7F5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E44E08" w:rsidRPr="00710ABD" w14:paraId="59EBD023" w14:textId="77777777" w:rsidTr="00577DDF">
        <w:trPr>
          <w:trHeight w:val="300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F187FCE" w14:textId="77777777" w:rsidR="00E44E08" w:rsidRPr="00710ABD" w:rsidRDefault="00E44E08" w:rsidP="00E44E08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B. PARTE DESENATA</w:t>
            </w:r>
          </w:p>
        </w:tc>
      </w:tr>
      <w:tr w:rsidR="00E44E08" w:rsidRPr="00710ABD" w14:paraId="73FD66DA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69CB870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  <w:t>NR.CRT.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55C85D8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  <w:t>DENUMIRE PLANSA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9876B30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SCARA @ FORMAT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6B27E15C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color w:val="000000"/>
                <w:sz w:val="20"/>
                <w:szCs w:val="20"/>
                <w:lang w:eastAsia="en-US"/>
              </w:rPr>
              <w:t>NR. PLANSA</w:t>
            </w:r>
          </w:p>
        </w:tc>
      </w:tr>
      <w:tr w:rsidR="00E44E08" w:rsidRPr="00710ABD" w14:paraId="2F3D79E0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FB0B4" w14:textId="77777777" w:rsidR="00E44E08" w:rsidRPr="00E17E5F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ADECF" w14:textId="77777777" w:rsidR="00E44E08" w:rsidRPr="00E17E5F" w:rsidRDefault="00E44E08" w:rsidP="00E44E08">
            <w:pPr>
              <w:suppressAutoHyphens w:val="0"/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</w:pPr>
            <w:r w:rsidRPr="00E17E5F"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  <w:t xml:space="preserve">PLAN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  <w:t xml:space="preserve">DE </w:t>
            </w:r>
            <w:r w:rsidRPr="00E17E5F"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  <w:t>ORGANIZARE DE EXECUTIE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25084" w14:textId="47C2FEE4" w:rsidR="00E44E08" w:rsidRPr="00E17E5F" w:rsidRDefault="00E44E08" w:rsidP="00E44E0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E17E5F">
              <w:rPr>
                <w:rFonts w:ascii="Arial Narrow" w:hAnsi="Arial Narrow"/>
                <w:sz w:val="20"/>
                <w:szCs w:val="20"/>
                <w:lang w:eastAsia="en-US"/>
              </w:rPr>
              <w:t>1:</w:t>
            </w:r>
            <w:r w:rsidR="00D47839">
              <w:rPr>
                <w:rFonts w:ascii="Arial Narrow" w:hAnsi="Arial Narrow"/>
                <w:sz w:val="20"/>
                <w:szCs w:val="20"/>
                <w:lang w:eastAsia="en-US"/>
              </w:rPr>
              <w:t>1</w:t>
            </w:r>
            <w:r w:rsidRPr="00E17E5F">
              <w:rPr>
                <w:rFonts w:ascii="Arial Narrow" w:hAnsi="Arial Narrow"/>
                <w:sz w:val="20"/>
                <w:szCs w:val="20"/>
                <w:lang w:eastAsia="en-US"/>
              </w:rPr>
              <w:t>00 @ A</w:t>
            </w:r>
            <w:r w:rsidR="00150320">
              <w:rPr>
                <w:rFonts w:ascii="Arial Narrow" w:hAnsi="Arial Narrow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79CF6" w14:textId="43A90BEC" w:rsidR="00E44E08" w:rsidRPr="00E17E5F" w:rsidRDefault="00D47839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4783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A.001</w:t>
            </w:r>
          </w:p>
        </w:tc>
      </w:tr>
      <w:tr w:rsidR="00E44E08" w:rsidRPr="00710ABD" w14:paraId="7732947B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F8AD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C0F0" w14:textId="77777777" w:rsidR="00E44E08" w:rsidRPr="00710ABD" w:rsidRDefault="00E44E08" w:rsidP="00E44E08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PLAN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DE </w:t>
            </w:r>
            <w:r w:rsidRPr="00710A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TRASARE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AAF3" w14:textId="10DA0D2B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1:200 @ A</w:t>
            </w:r>
            <w:r w:rsidR="000C26D2">
              <w:rPr>
                <w:rFonts w:ascii="Arial Narrow" w:hAnsi="Arial Narrow"/>
                <w:sz w:val="20"/>
                <w:szCs w:val="20"/>
                <w:lang w:eastAsia="en-US"/>
              </w:rPr>
              <w:t>2</w:t>
            </w:r>
            <w:r w:rsidR="00150320">
              <w:rPr>
                <w:rFonts w:ascii="Arial Narrow" w:hAnsi="Arial Narrow"/>
                <w:sz w:val="20"/>
                <w:szCs w:val="20"/>
                <w:lang w:eastAsia="en-US"/>
              </w:rPr>
              <w:t>L</w:t>
            </w:r>
            <w:r w:rsidR="00152711">
              <w:rPr>
                <w:rFonts w:ascii="Arial Narrow" w:hAnsi="Arial Narrow"/>
                <w:sz w:val="20"/>
                <w:szCs w:val="20"/>
                <w:lang w:eastAsia="en-US"/>
              </w:rPr>
              <w:t>A0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1E8B" w14:textId="4928B177" w:rsidR="00E44E08" w:rsidRPr="00710ABD" w:rsidRDefault="00152711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4783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A.00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2</w:t>
            </w:r>
          </w:p>
        </w:tc>
      </w:tr>
      <w:tr w:rsidR="00E44E08" w:rsidRPr="00710ABD" w14:paraId="1564B641" w14:textId="77777777" w:rsidTr="001527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738A7" w14:textId="5F9B5D50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562D" w14:textId="26FD5465" w:rsidR="00E44E08" w:rsidRPr="00710ABD" w:rsidRDefault="00E44E08" w:rsidP="00E44E08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7F1AF" w14:textId="319B1EE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B1CD" w14:textId="1837D961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E44E08" w:rsidRPr="00710ABD" w14:paraId="5D363956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989B" w14:textId="4D02770B" w:rsidR="00E44E08" w:rsidRPr="00710ABD" w:rsidRDefault="00152711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469B" w14:textId="77777777" w:rsidR="00E44E08" w:rsidRPr="00710ABD" w:rsidRDefault="00E44E08" w:rsidP="00E44E08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PLAN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DE </w:t>
            </w:r>
            <w:r w:rsidRPr="00710A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SITUATIE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690C" w14:textId="2E51F40C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</w:t>
            </w:r>
            <w:r w:rsidR="00152711">
              <w:rPr>
                <w:rFonts w:ascii="Arial Narrow" w:hAnsi="Arial Narrow"/>
                <w:sz w:val="20"/>
                <w:szCs w:val="20"/>
                <w:lang w:eastAsia="en-US"/>
              </w:rPr>
              <w:t>10</w:t>
            </w: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00 @ A</w:t>
            </w:r>
            <w:r w:rsidR="00152711">
              <w:rPr>
                <w:rFonts w:ascii="Arial Narrow" w:hAnsi="Arial Narrow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C8CE" w14:textId="09032CCE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="004A450F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  <w:r w:rsidR="0015271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E44E08" w:rsidRPr="00710ABD" w14:paraId="40914B49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2826B" w14:textId="28B38E4E" w:rsidR="00E44E08" w:rsidRDefault="00152711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051D" w14:textId="77777777" w:rsidR="00E44E08" w:rsidRPr="00710ABD" w:rsidRDefault="00E44E08" w:rsidP="00E44E08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PLAN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DE </w:t>
            </w:r>
            <w:r w:rsidRPr="00710A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SITUATIE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ACC87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2</w:t>
            </w: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00 @ A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52A37" w14:textId="052313C0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="004A450F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  <w:r w:rsidR="0015271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E44E08" w:rsidRPr="00710ABD" w14:paraId="631FA091" w14:textId="77777777" w:rsidTr="007F2113">
        <w:trPr>
          <w:trHeight w:val="139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1F80D" w14:textId="77777777" w:rsidR="00E44E08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5DDF7" w14:textId="77777777" w:rsidR="00E44E08" w:rsidRPr="00710ABD" w:rsidRDefault="00E44E08" w:rsidP="00E44E08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455E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EB8F" w14:textId="77777777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E44E08" w:rsidRPr="00710ABD" w14:paraId="0E4A04C8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CFCA" w14:textId="46CB8E56" w:rsidR="00E44E08" w:rsidRPr="00710ABD" w:rsidRDefault="00152711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4E8D" w14:textId="77777777" w:rsidR="00E44E08" w:rsidRPr="00710ABD" w:rsidRDefault="00E44E08" w:rsidP="00E44E08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PLAN SUBSOL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GENERAL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4CB7" w14:textId="628AD653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2</w:t>
            </w: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00 @ A</w:t>
            </w:r>
            <w:r w:rsidR="00152711">
              <w:rPr>
                <w:rFonts w:ascii="Arial Narrow" w:hAnsi="Arial Narrow"/>
                <w:sz w:val="20"/>
                <w:szCs w:val="20"/>
                <w:lang w:eastAsia="en-US"/>
              </w:rPr>
              <w:t>3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L</w:t>
            </w:r>
            <w:r w:rsidR="00152711">
              <w:rPr>
                <w:rFonts w:ascii="Arial Narrow" w:hAnsi="Arial Narrow"/>
                <w:sz w:val="20"/>
                <w:szCs w:val="20"/>
                <w:lang w:eastAsia="en-US"/>
              </w:rPr>
              <w:t>A0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EBFC" w14:textId="40D04390" w:rsidR="00E44E08" w:rsidRPr="00710ABD" w:rsidRDefault="00E44E08" w:rsidP="00E44E0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="004A450F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  <w:r w:rsidR="0015271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9B0871" w:rsidRPr="00710ABD" w14:paraId="483A962E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62527" w14:textId="56282A4E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C215C" w14:textId="001BDC45" w:rsidR="009B0871" w:rsidRPr="00710ABD" w:rsidRDefault="009B0871" w:rsidP="009B0871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PLAN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PARTER GENERAL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8983F" w14:textId="47DE01EE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2</w:t>
            </w: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00 @ A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3LA0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569D9" w14:textId="3A552866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.04</w:t>
            </w:r>
          </w:p>
        </w:tc>
      </w:tr>
      <w:tr w:rsidR="009B0871" w:rsidRPr="00710ABD" w14:paraId="470E67DE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2F5E" w14:textId="7566D715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5D5A8" w14:textId="4DDF6441" w:rsidR="009B0871" w:rsidRPr="00710ABD" w:rsidRDefault="009B0871" w:rsidP="009B0871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116B9"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  <w:t xml:space="preserve">SECTIUNE </w:t>
            </w:r>
            <w:r w:rsidR="00472497"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  <w:t xml:space="preserve">AA </w:t>
            </w:r>
            <w:r w:rsidRPr="001116B9">
              <w:rPr>
                <w:rFonts w:ascii="Arial Narrow" w:hAnsi="Arial Narrow"/>
                <w:b/>
                <w:bCs/>
                <w:sz w:val="20"/>
                <w:szCs w:val="20"/>
                <w:lang w:eastAsia="en-US"/>
              </w:rPr>
              <w:t>GENERALA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263D4" w14:textId="7E0D0B10" w:rsidR="009B0871" w:rsidRPr="00710ABD" w:rsidRDefault="00472497" w:rsidP="009B0871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sz w:val="20"/>
                <w:szCs w:val="20"/>
                <w:lang w:eastAsia="en-US"/>
              </w:rPr>
              <w:t>1:200@A3LA0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C6EAA" w14:textId="1B1FAFBE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16B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A.</w:t>
            </w:r>
            <w:r w:rsidR="00472497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09</w:t>
            </w:r>
          </w:p>
        </w:tc>
      </w:tr>
      <w:tr w:rsidR="009B0871" w:rsidRPr="00710ABD" w14:paraId="32622C8A" w14:textId="77777777" w:rsidTr="005F61BB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182DE" w14:textId="77777777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67C02" w14:textId="77777777" w:rsidR="009B0871" w:rsidRPr="000C26D2" w:rsidRDefault="009B0871" w:rsidP="009B0871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007C8" w14:textId="77777777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76031" w14:textId="77777777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9B0871" w:rsidRPr="00710ABD" w14:paraId="2FFA8D3F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383D2" w14:textId="59D3D39C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4F963" w14:textId="4AADF7C7" w:rsidR="009B0871" w:rsidRPr="00710ABD" w:rsidRDefault="009B0871" w:rsidP="009B0871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52711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PLAN SUBSOL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02C99" w14:textId="2AC44CC0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2711">
              <w:rPr>
                <w:rFonts w:ascii="Arial Narrow" w:hAnsi="Arial Narrow"/>
                <w:sz w:val="20"/>
                <w:szCs w:val="20"/>
                <w:lang w:eastAsia="en-US"/>
              </w:rPr>
              <w:t>1:200@A3LA2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BB70E" w14:textId="55FEDC3E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10A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.03-0</w:t>
            </w:r>
          </w:p>
        </w:tc>
      </w:tr>
      <w:tr w:rsidR="009B0871" w:rsidRPr="00710ABD" w14:paraId="4BFD044E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978B6" w14:textId="0646F61A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BB41" w14:textId="5CC13AA0" w:rsidR="009B0871" w:rsidRPr="009B0871" w:rsidRDefault="009B0871" w:rsidP="009B0871">
            <w:pPr>
              <w:suppressAutoHyphens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color w:val="000000"/>
                <w:sz w:val="24"/>
                <w:lang w:eastAsia="en-US"/>
              </w:rPr>
            </w:pPr>
            <w:r w:rsidRPr="009B0871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eastAsia="en-US"/>
              </w:rPr>
              <w:t>PLAN PARTER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47DFD" w14:textId="05E50DF3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B0871">
              <w:rPr>
                <w:rFonts w:ascii="Arial Narrow" w:hAnsi="Arial Narrow"/>
                <w:sz w:val="20"/>
                <w:szCs w:val="20"/>
                <w:lang w:eastAsia="en-US"/>
              </w:rPr>
              <w:t>1:100@A3LA2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2106D" w14:textId="1B6ED751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B087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A.04-0</w:t>
            </w:r>
          </w:p>
        </w:tc>
      </w:tr>
      <w:tr w:rsidR="009B0871" w:rsidRPr="00710ABD" w14:paraId="7241AC9C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B14F4" w14:textId="64C58768" w:rsidR="009B0871" w:rsidRPr="00710ABD" w:rsidRDefault="00472497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FAEB5" w14:textId="4A933EA5" w:rsidR="009B0871" w:rsidRPr="00710ABD" w:rsidRDefault="009B0871" w:rsidP="009B0871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0871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PLAN ETAJ 1 -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15F8" w14:textId="3393CA0E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B0871">
              <w:rPr>
                <w:rFonts w:ascii="Arial Narrow" w:hAnsi="Arial Narrow"/>
                <w:sz w:val="20"/>
                <w:szCs w:val="20"/>
                <w:lang w:eastAsia="en-US"/>
              </w:rPr>
              <w:t>1:100@A3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D981F" w14:textId="47FA6875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B087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A.05-0</w:t>
            </w:r>
          </w:p>
        </w:tc>
      </w:tr>
      <w:tr w:rsidR="009B0871" w:rsidRPr="00710ABD" w14:paraId="63019994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7C439" w14:textId="5C8F1695" w:rsidR="009B0871" w:rsidRDefault="00472497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99BE" w14:textId="4B10705D" w:rsidR="009B0871" w:rsidRPr="00710ABD" w:rsidRDefault="009B0871" w:rsidP="009B0871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B0871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PLAN TERASA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A0276" w14:textId="10489B52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B0871">
              <w:rPr>
                <w:rFonts w:ascii="Arial Narrow" w:hAnsi="Arial Narrow"/>
                <w:sz w:val="20"/>
                <w:szCs w:val="20"/>
                <w:lang w:eastAsia="en-US"/>
              </w:rPr>
              <w:t>1:100@A3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D4D0B" w14:textId="3C793BE3" w:rsidR="009B0871" w:rsidRPr="00710ABD" w:rsidRDefault="009B0871" w:rsidP="009B0871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B087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9B087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-0</w:t>
            </w:r>
          </w:p>
        </w:tc>
      </w:tr>
      <w:tr w:rsidR="00472497" w:rsidRPr="00710ABD" w14:paraId="287A313D" w14:textId="77777777" w:rsidTr="00472497">
        <w:trPr>
          <w:trHeight w:val="291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DA2E6" w14:textId="6D486C35" w:rsidR="00472497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F2D1E" w14:textId="5BDB7631" w:rsidR="00472497" w:rsidRPr="00710ABD" w:rsidRDefault="00472497" w:rsidP="00472497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PLAN ACOPERIS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2B064" w14:textId="1FFD866B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9B0871">
              <w:rPr>
                <w:rFonts w:ascii="Arial Narrow" w:hAnsi="Arial Narrow"/>
                <w:sz w:val="20"/>
                <w:szCs w:val="20"/>
                <w:lang w:eastAsia="en-US"/>
              </w:rPr>
              <w:t>1:100@A3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5B3A8" w14:textId="57B8CC2E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B087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8</w:t>
            </w:r>
            <w:r w:rsidRPr="009B087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-0</w:t>
            </w:r>
          </w:p>
        </w:tc>
      </w:tr>
      <w:tr w:rsidR="00472497" w:rsidRPr="00710ABD" w14:paraId="64D59771" w14:textId="77777777" w:rsidTr="005F61BB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FB8B7" w14:textId="49803852" w:rsidR="00472497" w:rsidRPr="00113355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303A" w14:textId="43BA7209" w:rsidR="00472497" w:rsidRPr="00710ABD" w:rsidRDefault="00472497" w:rsidP="00472497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D02B3" w14:textId="62070E3F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80DF" w14:textId="67CDECEC" w:rsidR="00472497" w:rsidRPr="007B5843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2497" w:rsidRPr="00710ABD" w14:paraId="6633538F" w14:textId="77777777" w:rsidTr="005F61BB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BF3C" w14:textId="0264F3E0" w:rsidR="00472497" w:rsidRPr="00113355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644B" w14:textId="29BC5D00" w:rsidR="00472497" w:rsidRPr="00710ABD" w:rsidRDefault="00472497" w:rsidP="00472497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SECTIUNE AA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C890E" w14:textId="450BCA45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sz w:val="20"/>
                <w:szCs w:val="20"/>
                <w:lang w:eastAsia="en-US"/>
              </w:rPr>
              <w:t>1:100@A3LA2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2C8EF" w14:textId="3D76565A" w:rsidR="00472497" w:rsidRPr="007B5843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A.09-0</w:t>
            </w:r>
          </w:p>
        </w:tc>
      </w:tr>
      <w:tr w:rsidR="00472497" w:rsidRPr="00710ABD" w14:paraId="69EB7743" w14:textId="77777777" w:rsidTr="005F61BB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993E0" w14:textId="2397494B" w:rsidR="00472497" w:rsidRPr="00113355" w:rsidRDefault="00D130BD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AED0A" w14:textId="0E3C9DE8" w:rsidR="00472497" w:rsidRPr="00710ABD" w:rsidRDefault="00472497" w:rsidP="00472497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SECTIUNE BB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46B5B" w14:textId="7D6980DA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sz w:val="20"/>
                <w:szCs w:val="20"/>
                <w:lang w:eastAsia="en-US"/>
              </w:rPr>
              <w:t>1:100@A3LA2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749EB" w14:textId="4BC845D6" w:rsidR="00472497" w:rsidRPr="007B5843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A.10-0</w:t>
            </w:r>
          </w:p>
        </w:tc>
      </w:tr>
      <w:tr w:rsidR="00472497" w:rsidRPr="00710ABD" w14:paraId="707FBCC9" w14:textId="77777777" w:rsidTr="005F61BB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B3CB4" w14:textId="77777777" w:rsidR="00472497" w:rsidRPr="00113355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4866E" w14:textId="77777777" w:rsidR="00472497" w:rsidRPr="005F61BB" w:rsidRDefault="00472497" w:rsidP="00472497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F6E9" w14:textId="77777777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E3764" w14:textId="77777777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472497" w:rsidRPr="00710ABD" w14:paraId="7FBE218E" w14:textId="77777777" w:rsidTr="005F61BB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A5378" w14:textId="1E0D7F01" w:rsidR="00472497" w:rsidRPr="00113355" w:rsidRDefault="00D130BD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10486" w14:textId="20DE1867" w:rsidR="00472497" w:rsidRPr="00710ABD" w:rsidRDefault="00D130BD" w:rsidP="00472497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FATADA SUD-VEST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7721A" w14:textId="08190F7F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1:100 @ A</w:t>
            </w:r>
            <w:r w:rsidR="00D130BD">
              <w:rPr>
                <w:rFonts w:ascii="Arial Narrow" w:hAnsi="Arial Narrow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13F16" w14:textId="4BD6B2C1" w:rsidR="00472497" w:rsidRPr="007B5843" w:rsidRDefault="00D130BD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A.11-0</w:t>
            </w:r>
          </w:p>
        </w:tc>
      </w:tr>
      <w:tr w:rsidR="00472497" w:rsidRPr="00710ABD" w14:paraId="224BF4E5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A3A73" w14:textId="2B85A672" w:rsidR="00472497" w:rsidRPr="003D1B32" w:rsidRDefault="00D130BD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1CFA" w14:textId="3F620030" w:rsidR="00472497" w:rsidRPr="00710ABD" w:rsidRDefault="00D130BD" w:rsidP="00472497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FATADA NORD-VEST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17C6F" w14:textId="09918D5B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1:100 @ A</w:t>
            </w:r>
            <w:r w:rsidR="00D130BD">
              <w:rPr>
                <w:rFonts w:ascii="Arial Narrow" w:hAnsi="Arial Narrow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F9174" w14:textId="1B33B90F" w:rsidR="00472497" w:rsidRPr="007B5843" w:rsidRDefault="00D130BD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A.1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-0</w:t>
            </w:r>
          </w:p>
        </w:tc>
      </w:tr>
      <w:tr w:rsidR="00472497" w:rsidRPr="00710ABD" w14:paraId="69D8877F" w14:textId="77777777" w:rsidTr="007F2113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EC24B" w14:textId="160ACE04" w:rsidR="00472497" w:rsidRPr="00710ABD" w:rsidRDefault="00D130BD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08D91" w14:textId="79804E3C" w:rsidR="00472497" w:rsidRPr="00710ABD" w:rsidRDefault="00D130BD" w:rsidP="00472497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FATADA NORD-EST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B0BF" w14:textId="7FBDC1F9" w:rsidR="00472497" w:rsidRPr="00710ABD" w:rsidRDefault="00D130BD" w:rsidP="00472497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1:100 @ A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04449" w14:textId="1642E7A6" w:rsidR="00472497" w:rsidRPr="007B5843" w:rsidRDefault="00D130BD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A.1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-0</w:t>
            </w:r>
          </w:p>
        </w:tc>
      </w:tr>
      <w:tr w:rsidR="00472497" w:rsidRPr="00710ABD" w14:paraId="1D793A23" w14:textId="77777777" w:rsidTr="007F2113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31164" w14:textId="631293CE" w:rsidR="00472497" w:rsidRPr="00710ABD" w:rsidRDefault="00D130BD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F05A3" w14:textId="7E0263B9" w:rsidR="00472497" w:rsidRPr="00710ABD" w:rsidRDefault="00D130BD" w:rsidP="00472497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FATADA SUD-EST - ZONA AGREMENT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83608" w14:textId="55E6883A" w:rsidR="00472497" w:rsidRPr="00710ABD" w:rsidRDefault="00D130BD" w:rsidP="00472497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1:100 @ A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D6F06" w14:textId="47B2026B" w:rsidR="00472497" w:rsidRPr="007B5843" w:rsidRDefault="00D130BD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A.1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-0</w:t>
            </w:r>
          </w:p>
        </w:tc>
      </w:tr>
      <w:tr w:rsidR="00472497" w:rsidRPr="00710ABD" w14:paraId="59756140" w14:textId="77777777" w:rsidTr="007F2113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80072" w14:textId="77777777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5E3F1" w14:textId="77777777" w:rsidR="00472497" w:rsidRPr="00710ABD" w:rsidRDefault="00472497" w:rsidP="00472497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655D1" w14:textId="77777777" w:rsidR="00472497" w:rsidRPr="00710ABD" w:rsidRDefault="00472497" w:rsidP="00472497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6EE6B" w14:textId="77777777" w:rsidR="00472497" w:rsidRPr="007B5843" w:rsidRDefault="00472497" w:rsidP="00472497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E44B4" w:rsidRPr="00710ABD" w14:paraId="433053BD" w14:textId="77777777" w:rsidTr="007F2113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722C8" w14:textId="0E58E378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E38EF" w14:textId="7ED82C4E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E44B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PLAN SUBSOL -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44B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ZONA AFERENTA BLOC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B0057" w14:textId="41F84ADF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BE44B4">
              <w:rPr>
                <w:rFonts w:ascii="Arial Narrow" w:hAnsi="Arial Narrow"/>
                <w:sz w:val="20"/>
                <w:szCs w:val="20"/>
                <w:lang w:eastAsia="en-US"/>
              </w:rPr>
              <w:t>1:100@A3LA1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8E970" w14:textId="1E7B589D" w:rsidR="00BE44B4" w:rsidRPr="007B5843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BE44B4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A.03-1</w:t>
            </w:r>
          </w:p>
        </w:tc>
      </w:tr>
      <w:tr w:rsidR="00BE44B4" w:rsidRPr="00710ABD" w14:paraId="7ABAA605" w14:textId="77777777" w:rsidTr="007F2113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87959" w14:textId="42AA5C8F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FD51" w14:textId="073B4DF0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E44B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PLAN SUBSOL -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44B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ZONA AFERENTA BLOC 2 SI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B675" w14:textId="505A90A3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BE44B4">
              <w:rPr>
                <w:rFonts w:ascii="Arial Narrow" w:hAnsi="Arial Narrow"/>
                <w:sz w:val="20"/>
                <w:szCs w:val="20"/>
                <w:lang w:eastAsia="en-US"/>
              </w:rPr>
              <w:t>1:100@A3LA0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A2E3" w14:textId="1AAE7B8F" w:rsidR="00BE44B4" w:rsidRPr="007B5843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BE44B4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A.03-2,3</w:t>
            </w:r>
          </w:p>
        </w:tc>
      </w:tr>
      <w:tr w:rsidR="00BE44B4" w:rsidRPr="00710ABD" w14:paraId="7C983ED3" w14:textId="77777777" w:rsidTr="007F2113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C7831" w14:textId="4C7010BC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BC4D8" w14:textId="5F7FA9EA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E44B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PLAN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PARTER</w:t>
            </w:r>
            <w:r w:rsidRPr="00BE44B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-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44B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ZONA AFERENTA BLOC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B7287" w14:textId="2FD41C49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BE44B4">
              <w:rPr>
                <w:rFonts w:ascii="Arial Narrow" w:hAnsi="Arial Narrow"/>
                <w:sz w:val="20"/>
                <w:szCs w:val="20"/>
                <w:lang w:eastAsia="en-US"/>
              </w:rPr>
              <w:t>1:100@A3LA1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579A3" w14:textId="7D1B0078" w:rsidR="00BE44B4" w:rsidRPr="007B5843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BE44B4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  <w:r w:rsidRPr="00BE44B4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-1</w:t>
            </w:r>
          </w:p>
        </w:tc>
      </w:tr>
      <w:tr w:rsidR="00BE44B4" w:rsidRPr="00710ABD" w14:paraId="1A1EF255" w14:textId="77777777" w:rsidTr="007F2113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43B99" w14:textId="3E2B7F96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F32E6" w14:textId="5FAEFA24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E44B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PLAN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PARTER</w:t>
            </w:r>
            <w:r w:rsidRPr="00BE44B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-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44B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ZONA AFERENTA BLOC 2 SI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084FB" w14:textId="76FA33C3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BE44B4">
              <w:rPr>
                <w:rFonts w:ascii="Arial Narrow" w:hAnsi="Arial Narrow"/>
                <w:sz w:val="20"/>
                <w:szCs w:val="20"/>
                <w:lang w:eastAsia="en-US"/>
              </w:rPr>
              <w:t>1:100@A3LA0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A92D0" w14:textId="3574AECB" w:rsidR="00BE44B4" w:rsidRPr="007B5843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BE44B4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  <w:r w:rsidRPr="00BE44B4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-2,3</w:t>
            </w:r>
          </w:p>
        </w:tc>
      </w:tr>
      <w:tr w:rsidR="00BE44B4" w:rsidRPr="00710ABD" w14:paraId="4F706BAB" w14:textId="77777777" w:rsidTr="007F2113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B53F8" w14:textId="77777777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10DEF" w14:textId="77777777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0768B" w14:textId="77777777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A1EB" w14:textId="77777777" w:rsidR="00BE44B4" w:rsidRPr="007B5843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E44B4" w:rsidRPr="00710ABD" w14:paraId="1B6288D5" w14:textId="77777777" w:rsidTr="007F2113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C10D" w14:textId="365EC297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B950" w14:textId="537136EB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PLAN ETAJ 1 - BLOC 1, BLOC 2,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3DE45" w14:textId="4F3D3362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sz w:val="20"/>
                <w:szCs w:val="20"/>
                <w:lang w:eastAsia="en-US"/>
              </w:rPr>
              <w:t>1:100@A3LA2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2DD59" w14:textId="77B5AFB8" w:rsidR="00BE44B4" w:rsidRPr="007B5843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A.05-1,2,3</w:t>
            </w:r>
          </w:p>
        </w:tc>
      </w:tr>
      <w:tr w:rsidR="00BE44B4" w:rsidRPr="00710ABD" w14:paraId="2BE71230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823A1" w14:textId="1C689DA0" w:rsidR="00BE44B4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B9F91" w14:textId="355CC31D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PLAN DUPLEX NIVEL 1 -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BLOC 1, BLOC 2,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573D6" w14:textId="24F57E51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sz w:val="20"/>
                <w:szCs w:val="20"/>
                <w:lang w:eastAsia="en-US"/>
              </w:rPr>
              <w:t>1:100@A3LA2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9C3BD" w14:textId="7CFCB4B8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A.06-1,2,3</w:t>
            </w:r>
          </w:p>
        </w:tc>
      </w:tr>
      <w:tr w:rsidR="00BE44B4" w:rsidRPr="00710ABD" w14:paraId="78176C2A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17DD3" w14:textId="19F6D82B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4DEF1" w14:textId="63588B09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PLAN DUPLEX NIVEL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-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BLOC 1, BLOC 2,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9B4D8" w14:textId="06AC3608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sz w:val="20"/>
                <w:szCs w:val="20"/>
                <w:lang w:eastAsia="en-US"/>
              </w:rPr>
              <w:t>1:100@A3LA2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B8E86" w14:textId="1F3D4A5B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7</w:t>
            </w:r>
            <w:r w:rsidRPr="00472497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-1,2,3</w:t>
            </w:r>
          </w:p>
        </w:tc>
      </w:tr>
      <w:tr w:rsidR="00BE44B4" w:rsidRPr="00710ABD" w14:paraId="4152AFBE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D7E05" w14:textId="612BD830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85BE8" w14:textId="7A5D11F0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PLAN ACOPERIS -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BLOC 1, BLOC 2,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AC82B" w14:textId="1D370ACD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sz w:val="20"/>
                <w:szCs w:val="20"/>
                <w:lang w:eastAsia="en-US"/>
              </w:rPr>
              <w:t>1:100@A3LA2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013F" w14:textId="5D6F15FF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A.08-1,2,3</w:t>
            </w:r>
          </w:p>
        </w:tc>
      </w:tr>
      <w:tr w:rsidR="00BE44B4" w:rsidRPr="00710ABD" w14:paraId="147990EF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EE8F" w14:textId="55C11C34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891F6" w14:textId="19CFFFE0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42BB5" w14:textId="6804C394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B871" w14:textId="59C14F1C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BE44B4" w:rsidRPr="00710ABD" w14:paraId="26028CE2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9D80D" w14:textId="6C750AF4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192D" w14:textId="45CB5457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SECTIUNE AA -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ZONA AFERENTA BLOC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CC4DD" w14:textId="1E957778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sz w:val="20"/>
                <w:szCs w:val="20"/>
                <w:lang w:eastAsia="en-US"/>
              </w:rPr>
              <w:t>1:100@A3LA1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93352" w14:textId="31905F76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A.09-1</w:t>
            </w:r>
          </w:p>
        </w:tc>
      </w:tr>
      <w:tr w:rsidR="00BE44B4" w:rsidRPr="00710ABD" w14:paraId="16FA6634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38781" w14:textId="5CB02768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22BB2" w14:textId="71A63218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SECTIUNE AA -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ZONA AFERENTA BLOC 2 SI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2F83F" w14:textId="19C0A2D6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sz w:val="20"/>
                <w:szCs w:val="20"/>
                <w:lang w:eastAsia="en-US"/>
              </w:rPr>
              <w:t>1:100@A3LA0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A65A6" w14:textId="76D5328F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A.04-2,3</w:t>
            </w:r>
          </w:p>
        </w:tc>
      </w:tr>
      <w:tr w:rsidR="00BE44B4" w:rsidRPr="00710ABD" w14:paraId="17AED22D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F84A7" w14:textId="19C76F08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0B123" w14:textId="1C5EDB42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SECTIUNE BB -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72497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ZONA AFERENTA BLOC 1, BLOC 2,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88DF1" w14:textId="6A2EE23F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72497">
              <w:rPr>
                <w:rFonts w:ascii="Arial Narrow" w:hAnsi="Arial Narrow"/>
                <w:sz w:val="20"/>
                <w:szCs w:val="20"/>
                <w:lang w:eastAsia="en-US"/>
              </w:rPr>
              <w:t>1:100@A3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A24B3" w14:textId="36DC199A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2497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A.10-1.2.3</w:t>
            </w:r>
          </w:p>
        </w:tc>
      </w:tr>
      <w:tr w:rsidR="00BE44B4" w:rsidRPr="00710ABD" w14:paraId="50DCF28C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740F9" w14:textId="77777777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459E2" w14:textId="77777777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9339A" w14:textId="77777777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D8891" w14:textId="77777777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BE44B4" w:rsidRPr="00710ABD" w14:paraId="0A016B77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035E7" w14:textId="29A99C62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C02C" w14:textId="3AFF7460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FATADA SUD-VEST - BLOC 1, BLOC 2,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94F59" w14:textId="45FC8F6C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sz w:val="20"/>
                <w:szCs w:val="20"/>
                <w:lang w:eastAsia="en-US"/>
              </w:rPr>
              <w:t>1:100@A3LA2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5CA5F" w14:textId="637E129A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A.11-1.2.3</w:t>
            </w:r>
          </w:p>
        </w:tc>
      </w:tr>
      <w:tr w:rsidR="00BE44B4" w:rsidRPr="00710ABD" w14:paraId="4D10E701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7EE4F" w14:textId="7249186E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E1EAB" w14:textId="0DD6C41E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FATADA NORD-VEST - BLOC 1, BLOC 2,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B7B62" w14:textId="54FD4698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1:100 @ A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942B5" w14:textId="6B197E56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A.1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-1.2.3</w:t>
            </w:r>
          </w:p>
        </w:tc>
      </w:tr>
      <w:tr w:rsidR="00BE44B4" w:rsidRPr="00710ABD" w14:paraId="6A5E513A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24167" w14:textId="2C4E09BD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3B94D" w14:textId="296FFC24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FATADA NORD-EST - BLOC 1, BLOC 2,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8913F" w14:textId="320377C5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sz w:val="20"/>
                <w:szCs w:val="20"/>
                <w:lang w:eastAsia="en-US"/>
              </w:rPr>
              <w:t>1:100@A3LA2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E24C" w14:textId="34EB3B7A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A.1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-1.2.3</w:t>
            </w:r>
          </w:p>
        </w:tc>
      </w:tr>
      <w:tr w:rsidR="00BE44B4" w:rsidRPr="00710ABD" w14:paraId="48EDAD3C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F132F" w14:textId="23BC8753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FC83E" w14:textId="1D370A6E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FATADA SUD-EST - BLOC 1, BLOC 2, BLOC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1C805" w14:textId="22CADB30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710ABD">
              <w:rPr>
                <w:rFonts w:ascii="Arial Narrow" w:hAnsi="Arial Narrow"/>
                <w:sz w:val="20"/>
                <w:szCs w:val="20"/>
                <w:lang w:eastAsia="en-US"/>
              </w:rPr>
              <w:t>1:100 @ A</w:t>
            </w:r>
            <w:r>
              <w:rPr>
                <w:rFonts w:ascii="Arial Narrow" w:hAnsi="Arial Narrow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324F5" w14:textId="4F5E52B2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A.1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  <w:r w:rsidRPr="00D130B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-1.2.3</w:t>
            </w:r>
          </w:p>
        </w:tc>
      </w:tr>
      <w:tr w:rsidR="00BE44B4" w:rsidRPr="00710ABD" w14:paraId="4F253071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AF59F" w14:textId="77777777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D8996" w14:textId="77777777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41B81" w14:textId="77777777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FFFCE" w14:textId="77777777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BE44B4" w:rsidRPr="00710ABD" w14:paraId="0BF9E8A8" w14:textId="77777777" w:rsidTr="00576B11">
        <w:trPr>
          <w:trHeight w:val="300"/>
        </w:trPr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1D6D3" w14:textId="36A0C2A5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B410F" w14:textId="374C6C38" w:rsidR="00BE44B4" w:rsidRPr="00710ABD" w:rsidRDefault="00BE44B4" w:rsidP="00BE44B4">
            <w:pPr>
              <w:suppressAutoHyphens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IMPREJMUIRE TEREN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B9F36" w14:textId="7F8E3B05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D130BD">
              <w:rPr>
                <w:rFonts w:ascii="Arial Narrow" w:hAnsi="Arial Narrow"/>
                <w:sz w:val="20"/>
                <w:szCs w:val="20"/>
                <w:lang w:eastAsia="en-US"/>
              </w:rPr>
              <w:t>1:200@A3LA0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7AE63" w14:textId="4CB4E213" w:rsidR="00BE44B4" w:rsidRPr="00710ABD" w:rsidRDefault="00BE44B4" w:rsidP="00BE44B4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en-US"/>
              </w:rPr>
              <w:t>A.15</w:t>
            </w:r>
          </w:p>
        </w:tc>
      </w:tr>
    </w:tbl>
    <w:p w14:paraId="0D5F1C99" w14:textId="77777777" w:rsidR="00F47EAD" w:rsidRDefault="00F47EAD" w:rsidP="00710ABD">
      <w:pPr>
        <w:ind w:left="657" w:firstLine="5103"/>
        <w:jc w:val="right"/>
        <w:rPr>
          <w:rFonts w:ascii="Arial Narrow" w:hAnsi="Arial Narrow"/>
          <w:sz w:val="22"/>
          <w:lang w:val="ro-RO"/>
        </w:rPr>
      </w:pPr>
    </w:p>
    <w:p w14:paraId="14D8C977" w14:textId="77777777" w:rsidR="00DF7545" w:rsidRDefault="00DF7545" w:rsidP="00710ABD">
      <w:pPr>
        <w:ind w:left="657" w:firstLine="5103"/>
        <w:jc w:val="right"/>
        <w:rPr>
          <w:rFonts w:ascii="Arial Narrow" w:hAnsi="Arial Narrow"/>
          <w:sz w:val="22"/>
          <w:lang w:val="ro-RO"/>
        </w:rPr>
      </w:pPr>
    </w:p>
    <w:p w14:paraId="5BB59054" w14:textId="77777777" w:rsidR="0000276D" w:rsidRPr="0084190F" w:rsidRDefault="00D80024" w:rsidP="00710ABD">
      <w:pPr>
        <w:ind w:left="657" w:firstLine="5103"/>
        <w:jc w:val="right"/>
        <w:rPr>
          <w:rFonts w:ascii="Arial Narrow" w:hAnsi="Arial Narrow"/>
          <w:sz w:val="22"/>
          <w:lang w:val="ro-RO"/>
        </w:rPr>
      </w:pPr>
      <w:r w:rsidRPr="0084190F">
        <w:rPr>
          <w:rFonts w:ascii="Arial Narrow" w:hAnsi="Arial Narrow"/>
          <w:sz w:val="22"/>
          <w:lang w:val="ro-RO"/>
        </w:rPr>
        <w:t>I</w:t>
      </w:r>
      <w:r w:rsidR="0000276D" w:rsidRPr="0084190F">
        <w:rPr>
          <w:rFonts w:ascii="Arial Narrow" w:hAnsi="Arial Narrow"/>
          <w:sz w:val="22"/>
          <w:lang w:val="ro-RO"/>
        </w:rPr>
        <w:t>ntocmit,</w:t>
      </w:r>
    </w:p>
    <w:p w14:paraId="5F6EC5E6" w14:textId="77777777" w:rsidR="00113167" w:rsidRPr="0084190F" w:rsidRDefault="005B7DC1" w:rsidP="00710ABD">
      <w:pPr>
        <w:ind w:firstLine="5103"/>
        <w:jc w:val="right"/>
        <w:rPr>
          <w:rFonts w:ascii="Arial Narrow" w:hAnsi="Arial Narrow"/>
          <w:sz w:val="22"/>
          <w:lang w:val="fr-FR"/>
        </w:rPr>
      </w:pPr>
      <w:r>
        <w:rPr>
          <w:rFonts w:ascii="Arial Narrow" w:hAnsi="Arial Narrow"/>
          <w:sz w:val="22"/>
          <w:lang w:val="fr-FR"/>
        </w:rPr>
        <w:t>a</w:t>
      </w:r>
      <w:r w:rsidR="0000276D" w:rsidRPr="0084190F">
        <w:rPr>
          <w:rFonts w:ascii="Arial Narrow" w:hAnsi="Arial Narrow"/>
          <w:sz w:val="22"/>
          <w:lang w:val="fr-FR"/>
        </w:rPr>
        <w:t xml:space="preserve">rh. </w:t>
      </w:r>
      <w:r w:rsidR="002A567E" w:rsidRPr="0084190F">
        <w:rPr>
          <w:rFonts w:ascii="Arial Narrow" w:hAnsi="Arial Narrow"/>
          <w:sz w:val="22"/>
          <w:lang w:val="fr-FR"/>
        </w:rPr>
        <w:t xml:space="preserve">Anca </w:t>
      </w:r>
      <w:r w:rsidR="000F7EE1" w:rsidRPr="0084190F">
        <w:rPr>
          <w:rFonts w:ascii="Arial Narrow" w:hAnsi="Arial Narrow"/>
          <w:sz w:val="22"/>
          <w:lang w:val="fr-FR"/>
        </w:rPr>
        <w:t xml:space="preserve">Daniela </w:t>
      </w:r>
      <w:r w:rsidR="002A567E" w:rsidRPr="0084190F">
        <w:rPr>
          <w:rFonts w:ascii="Arial Narrow" w:hAnsi="Arial Narrow"/>
          <w:sz w:val="22"/>
          <w:lang w:val="fr-FR"/>
        </w:rPr>
        <w:t>Bogdan</w:t>
      </w:r>
    </w:p>
    <w:p w14:paraId="37AAEB29" w14:textId="15F69971" w:rsidR="00B578D9" w:rsidRPr="0084190F" w:rsidRDefault="00046700" w:rsidP="008729F6">
      <w:pPr>
        <w:jc w:val="both"/>
        <w:rPr>
          <w:rFonts w:ascii="Arial Narrow" w:hAnsi="Arial Narrow"/>
          <w:sz w:val="22"/>
        </w:rPr>
      </w:pPr>
      <w:r w:rsidRPr="0084190F">
        <w:rPr>
          <w:rFonts w:ascii="Arial Narrow" w:hAnsi="Arial Narrow"/>
          <w:sz w:val="22"/>
        </w:rPr>
        <w:t>data:</w:t>
      </w:r>
      <w:r w:rsidR="00F47EAD">
        <w:rPr>
          <w:rFonts w:ascii="Arial Narrow" w:hAnsi="Arial Narrow"/>
          <w:sz w:val="22"/>
        </w:rPr>
        <w:t xml:space="preserve"> </w:t>
      </w:r>
      <w:r w:rsidR="009B0871">
        <w:rPr>
          <w:rFonts w:ascii="Arial Narrow" w:hAnsi="Arial Narrow"/>
          <w:sz w:val="22"/>
        </w:rPr>
        <w:t>MARTIE</w:t>
      </w:r>
      <w:r w:rsidR="005B7DC1">
        <w:rPr>
          <w:rFonts w:ascii="Arial Narrow" w:hAnsi="Arial Narrow"/>
          <w:sz w:val="22"/>
        </w:rPr>
        <w:t xml:space="preserve"> </w:t>
      </w:r>
      <w:r w:rsidR="002A567E" w:rsidRPr="0084190F">
        <w:rPr>
          <w:rFonts w:ascii="Arial Narrow" w:hAnsi="Arial Narrow"/>
          <w:sz w:val="22"/>
        </w:rPr>
        <w:t xml:space="preserve"> </w:t>
      </w:r>
      <w:r w:rsidR="00D80024" w:rsidRPr="0084190F">
        <w:rPr>
          <w:rFonts w:ascii="Arial Narrow" w:hAnsi="Arial Narrow"/>
          <w:sz w:val="22"/>
        </w:rPr>
        <w:t>2</w:t>
      </w:r>
      <w:r w:rsidR="00AD06AD">
        <w:rPr>
          <w:rFonts w:ascii="Arial Narrow" w:hAnsi="Arial Narrow"/>
          <w:sz w:val="22"/>
        </w:rPr>
        <w:t>02</w:t>
      </w:r>
      <w:r w:rsidR="009B0871">
        <w:rPr>
          <w:rFonts w:ascii="Arial Narrow" w:hAnsi="Arial Narrow"/>
          <w:sz w:val="22"/>
        </w:rPr>
        <w:t>2</w:t>
      </w:r>
    </w:p>
    <w:sectPr w:rsidR="00B578D9" w:rsidRPr="0084190F" w:rsidSect="00800589">
      <w:headerReference w:type="default" r:id="rId8"/>
      <w:footerReference w:type="default" r:id="rId9"/>
      <w:headerReference w:type="first" r:id="rId10"/>
      <w:footnotePr>
        <w:pos w:val="beneathText"/>
      </w:footnotePr>
      <w:pgSz w:w="11907" w:h="16839" w:code="9"/>
      <w:pgMar w:top="1526" w:right="1008" w:bottom="1354" w:left="1267" w:header="634" w:footer="490" w:gutter="0"/>
      <w:pgNumType w:start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72C70" w14:textId="77777777" w:rsidR="009F50CF" w:rsidRDefault="009F50CF">
      <w:r>
        <w:separator/>
      </w:r>
    </w:p>
  </w:endnote>
  <w:endnote w:type="continuationSeparator" w:id="0">
    <w:p w14:paraId="57C842E6" w14:textId="77777777" w:rsidR="009F50CF" w:rsidRDefault="009F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0712" w14:textId="77777777" w:rsidR="008729F6" w:rsidRDefault="008729F6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07488D">
      <w:rPr>
        <w:noProof/>
      </w:rPr>
      <w:t>2</w:t>
    </w:r>
    <w:r>
      <w:rPr>
        <w:noProof/>
      </w:rPr>
      <w:fldChar w:fldCharType="end"/>
    </w:r>
  </w:p>
  <w:p w14:paraId="27E03C78" w14:textId="77777777" w:rsidR="008729F6" w:rsidRDefault="008729F6" w:rsidP="00810D77">
    <w:pPr>
      <w:pStyle w:val="Footer"/>
      <w:ind w:right="360"/>
      <w:jc w:val="center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C5F3C" w14:textId="77777777" w:rsidR="009F50CF" w:rsidRDefault="009F50CF">
      <w:r>
        <w:separator/>
      </w:r>
    </w:p>
  </w:footnote>
  <w:footnote w:type="continuationSeparator" w:id="0">
    <w:p w14:paraId="4482374C" w14:textId="77777777" w:rsidR="009F50CF" w:rsidRDefault="009F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5ABD" w14:textId="3D022D2B" w:rsidR="008729F6" w:rsidRPr="00487673" w:rsidRDefault="00837E24" w:rsidP="00DC0752">
    <w:pPr>
      <w:pStyle w:val="Header"/>
      <w:tabs>
        <w:tab w:val="clear" w:pos="8640"/>
      </w:tabs>
      <w:ind w:left="2958" w:firstLine="2802"/>
      <w:jc w:val="right"/>
      <w:rPr>
        <w:noProof/>
        <w:sz w:val="16"/>
        <w:szCs w:val="16"/>
        <w:lang w:eastAsia="en-US"/>
      </w:rPr>
    </w:pPr>
    <w:r w:rsidRPr="00487673">
      <w:rPr>
        <w:noProof/>
        <w:sz w:val="16"/>
        <w:szCs w:val="16"/>
      </w:rPr>
      <w:drawing>
        <wp:anchor distT="0" distB="0" distL="114300" distR="114300" simplePos="0" relativeHeight="251657728" behindDoc="1" locked="0" layoutInCell="1" allowOverlap="1" wp14:anchorId="68E7E33B" wp14:editId="2969056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581150" cy="647700"/>
          <wp:effectExtent l="0" t="0" r="0" b="0"/>
          <wp:wrapNone/>
          <wp:docPr id="1" name="Picture 1" descr="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5261"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29F6" w:rsidRPr="00487673">
      <w:rPr>
        <w:noProof/>
        <w:sz w:val="16"/>
        <w:szCs w:val="16"/>
        <w:lang w:eastAsia="en-US"/>
      </w:rPr>
      <w:t>S.C. 2B BLOCK STUDIO S.R.L.</w:t>
    </w:r>
  </w:p>
  <w:p w14:paraId="5339BC68" w14:textId="77777777" w:rsidR="008729F6" w:rsidRDefault="008729F6" w:rsidP="00DC0752">
    <w:pPr>
      <w:pStyle w:val="Header"/>
      <w:tabs>
        <w:tab w:val="clear" w:pos="8640"/>
      </w:tabs>
      <w:ind w:left="5760"/>
      <w:jc w:val="right"/>
      <w:rPr>
        <w:sz w:val="16"/>
        <w:szCs w:val="16"/>
      </w:rPr>
    </w:pPr>
    <w:r w:rsidRPr="00487673">
      <w:rPr>
        <w:sz w:val="16"/>
        <w:szCs w:val="16"/>
      </w:rPr>
      <w:t>RO19163882 Nr. Reg. Com.: J40/17681/2006</w:t>
    </w:r>
    <w:r w:rsidRPr="00487673">
      <w:rPr>
        <w:sz w:val="16"/>
        <w:szCs w:val="16"/>
      </w:rPr>
      <w:br/>
      <w:t>Sediul: STR. GHEORGHE TITEICA 8,</w:t>
    </w:r>
  </w:p>
  <w:p w14:paraId="68FDC103" w14:textId="77777777" w:rsidR="008729F6" w:rsidRPr="00487673" w:rsidRDefault="008729F6" w:rsidP="00DC0752">
    <w:pPr>
      <w:pStyle w:val="Header"/>
      <w:tabs>
        <w:tab w:val="clear" w:pos="8640"/>
      </w:tabs>
      <w:ind w:left="5760"/>
      <w:jc w:val="right"/>
      <w:rPr>
        <w:noProof/>
        <w:sz w:val="16"/>
        <w:szCs w:val="16"/>
        <w:lang w:eastAsia="en-US"/>
      </w:rPr>
    </w:pPr>
    <w:r>
      <w:rPr>
        <w:sz w:val="16"/>
        <w:szCs w:val="16"/>
      </w:rPr>
      <w:t xml:space="preserve">cod postal </w:t>
    </w:r>
    <w:r w:rsidRPr="00487673">
      <w:rPr>
        <w:sz w:val="16"/>
        <w:szCs w:val="16"/>
      </w:rPr>
      <w:t>20301</w:t>
    </w:r>
    <w:r>
      <w:rPr>
        <w:sz w:val="16"/>
        <w:szCs w:val="16"/>
      </w:rPr>
      <w:t>,</w:t>
    </w:r>
    <w:r w:rsidRPr="00487673">
      <w:rPr>
        <w:sz w:val="16"/>
        <w:szCs w:val="16"/>
      </w:rPr>
      <w:t xml:space="preserve"> BUCURESTI</w:t>
    </w:r>
    <w:r w:rsidRPr="00487673">
      <w:rPr>
        <w:sz w:val="16"/>
        <w:szCs w:val="16"/>
      </w:rPr>
      <w:br/>
      <w:t>Cont: RO09 INGB 0000 9999 0483 5520</w:t>
    </w:r>
    <w:r w:rsidRPr="00487673">
      <w:rPr>
        <w:sz w:val="16"/>
        <w:szCs w:val="16"/>
      </w:rPr>
      <w:br/>
      <w:t>Banca: ING - Office Lacul Tei</w:t>
    </w:r>
  </w:p>
  <w:p w14:paraId="69E28B1F" w14:textId="77777777" w:rsidR="008729F6" w:rsidRPr="00A26EB9" w:rsidRDefault="008729F6" w:rsidP="00104D77">
    <w:pPr>
      <w:pStyle w:val="BodyTextIndent"/>
      <w:tabs>
        <w:tab w:val="left" w:pos="10640"/>
      </w:tabs>
      <w:ind w:left="-1260" w:right="-1010" w:firstLine="0"/>
      <w:rPr>
        <w:b/>
        <w:color w:val="A6A6A6"/>
        <w:szCs w:val="28"/>
      </w:rPr>
    </w:pPr>
    <w:r w:rsidRPr="00A26EB9">
      <w:rPr>
        <w:b/>
        <w:color w:val="A6A6A6"/>
        <w:szCs w:val="28"/>
      </w:rPr>
      <w:t>____________________________________________________________________________</w:t>
    </w:r>
  </w:p>
  <w:p w14:paraId="330007D8" w14:textId="77777777" w:rsidR="008729F6" w:rsidRPr="00104D77" w:rsidRDefault="008729F6" w:rsidP="00104D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504A8" w14:textId="1240F212" w:rsidR="008729F6" w:rsidRPr="001A3DB7" w:rsidRDefault="008729F6">
    <w:pPr>
      <w:pStyle w:val="Head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ascii="Symbol" w:hAnsi="Symbol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2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hAnsi="Times New Roman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eastAsia="Times New Roman" w:hAnsi="Times New Roman" w:cs="Times New Roman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eastAsia="Times New Roman" w:hAnsi="Times New Roman" w:cs="Times New Roman"/>
        <w:b/>
        <w:bCs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u w:val="none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  <w:u w:val="none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Symbol" w:hAnsi="Symbol"/>
      </w:rPr>
    </w:lvl>
    <w:lvl w:ilvl="1">
      <w:start w:val="3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0620"/>
        </w:tabs>
        <w:ind w:left="10620" w:hanging="180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ascii="Symbol" w:hAnsi="Symbol"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</w:abstractNum>
  <w:abstractNum w:abstractNumId="46" w15:restartNumberingAfterBreak="0">
    <w:nsid w:val="0000002F"/>
    <w:multiLevelType w:val="singleLevel"/>
    <w:tmpl w:val="0000002F"/>
    <w:name w:val="WW8Num47"/>
    <w:lvl w:ilvl="0">
      <w:start w:val="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."/>
      <w:lvlJc w:val="left"/>
      <w:pPr>
        <w:tabs>
          <w:tab w:val="num" w:pos="988"/>
        </w:tabs>
        <w:ind w:left="9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56"/>
        </w:tabs>
        <w:ind w:left="125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84"/>
        </w:tabs>
        <w:ind w:left="1884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12"/>
        </w:tabs>
        <w:ind w:left="2512" w:hanging="144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08"/>
        </w:tabs>
        <w:ind w:left="3408" w:hanging="180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4036" w:hanging="21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04"/>
        </w:tabs>
        <w:ind w:left="4304" w:hanging="2160"/>
      </w:pPr>
      <w:rPr>
        <w:rFonts w:ascii="Times New Roman" w:eastAsia="Times New Roman" w:hAnsi="Times New Roman" w:cs="Times New Roman"/>
      </w:rPr>
    </w:lvl>
  </w:abstractNum>
  <w:abstractNum w:abstractNumId="4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50" w15:restartNumberingAfterBreak="0">
    <w:nsid w:val="1D4A4F60"/>
    <w:multiLevelType w:val="hybridMultilevel"/>
    <w:tmpl w:val="B0FC534E"/>
    <w:lvl w:ilvl="0" w:tplc="88A811D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1" w15:restartNumberingAfterBreak="0">
    <w:nsid w:val="29960851"/>
    <w:multiLevelType w:val="hybridMultilevel"/>
    <w:tmpl w:val="896A52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EEC566B"/>
    <w:multiLevelType w:val="hybridMultilevel"/>
    <w:tmpl w:val="1F00BC20"/>
    <w:lvl w:ilvl="0" w:tplc="A6BC0CA2">
      <w:start w:val="1"/>
      <w:numFmt w:val="decimalZero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3F81742D"/>
    <w:multiLevelType w:val="hybridMultilevel"/>
    <w:tmpl w:val="AC641B3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0417C1"/>
    <w:multiLevelType w:val="hybridMultilevel"/>
    <w:tmpl w:val="C8EC9782"/>
    <w:lvl w:ilvl="0" w:tplc="9D125F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15" w:hanging="360"/>
      </w:pPr>
    </w:lvl>
    <w:lvl w:ilvl="2" w:tplc="0418001B" w:tentative="1">
      <w:start w:val="1"/>
      <w:numFmt w:val="lowerRoman"/>
      <w:lvlText w:val="%3."/>
      <w:lvlJc w:val="right"/>
      <w:pPr>
        <w:ind w:left="2535" w:hanging="180"/>
      </w:pPr>
    </w:lvl>
    <w:lvl w:ilvl="3" w:tplc="0418000F" w:tentative="1">
      <w:start w:val="1"/>
      <w:numFmt w:val="decimal"/>
      <w:lvlText w:val="%4."/>
      <w:lvlJc w:val="left"/>
      <w:pPr>
        <w:ind w:left="3255" w:hanging="360"/>
      </w:pPr>
    </w:lvl>
    <w:lvl w:ilvl="4" w:tplc="04180019" w:tentative="1">
      <w:start w:val="1"/>
      <w:numFmt w:val="lowerLetter"/>
      <w:lvlText w:val="%5."/>
      <w:lvlJc w:val="left"/>
      <w:pPr>
        <w:ind w:left="3975" w:hanging="360"/>
      </w:pPr>
    </w:lvl>
    <w:lvl w:ilvl="5" w:tplc="0418001B" w:tentative="1">
      <w:start w:val="1"/>
      <w:numFmt w:val="lowerRoman"/>
      <w:lvlText w:val="%6."/>
      <w:lvlJc w:val="right"/>
      <w:pPr>
        <w:ind w:left="4695" w:hanging="180"/>
      </w:pPr>
    </w:lvl>
    <w:lvl w:ilvl="6" w:tplc="0418000F" w:tentative="1">
      <w:start w:val="1"/>
      <w:numFmt w:val="decimal"/>
      <w:lvlText w:val="%7."/>
      <w:lvlJc w:val="left"/>
      <w:pPr>
        <w:ind w:left="5415" w:hanging="360"/>
      </w:pPr>
    </w:lvl>
    <w:lvl w:ilvl="7" w:tplc="04180019" w:tentative="1">
      <w:start w:val="1"/>
      <w:numFmt w:val="lowerLetter"/>
      <w:lvlText w:val="%8."/>
      <w:lvlJc w:val="left"/>
      <w:pPr>
        <w:ind w:left="6135" w:hanging="360"/>
      </w:pPr>
    </w:lvl>
    <w:lvl w:ilvl="8" w:tplc="0418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5" w15:restartNumberingAfterBreak="0">
    <w:nsid w:val="52496F09"/>
    <w:multiLevelType w:val="multilevel"/>
    <w:tmpl w:val="7F58E490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upperLetter"/>
      <w:isLgl/>
      <w:lvlText w:val="%1.%2.%3."/>
      <w:lvlJc w:val="left"/>
      <w:pPr>
        <w:ind w:left="187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672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904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5136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932" w:hanging="2160"/>
      </w:pPr>
      <w:rPr>
        <w:rFonts w:hint="default"/>
        <w:u w:val="none"/>
      </w:rPr>
    </w:lvl>
  </w:abstractNum>
  <w:abstractNum w:abstractNumId="56" w15:restartNumberingAfterBreak="0">
    <w:nsid w:val="68315E5F"/>
    <w:multiLevelType w:val="hybridMultilevel"/>
    <w:tmpl w:val="BC660DAC"/>
    <w:lvl w:ilvl="0" w:tplc="FE6C3AB0">
      <w:start w:val="9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7" w15:restartNumberingAfterBreak="0">
    <w:nsid w:val="741C356C"/>
    <w:multiLevelType w:val="multilevel"/>
    <w:tmpl w:val="D0921CD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765" w:hanging="52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  <w:u w:val="none"/>
      </w:rPr>
    </w:lvl>
  </w:abstractNum>
  <w:abstractNum w:abstractNumId="58" w15:restartNumberingAfterBreak="0">
    <w:nsid w:val="780F1BFF"/>
    <w:multiLevelType w:val="multilevel"/>
    <w:tmpl w:val="695202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2160"/>
      </w:pPr>
      <w:rPr>
        <w:rFonts w:hint="default"/>
      </w:rPr>
    </w:lvl>
  </w:abstractNum>
  <w:abstractNum w:abstractNumId="59" w15:restartNumberingAfterBreak="0">
    <w:nsid w:val="7FF82F6B"/>
    <w:multiLevelType w:val="hybridMultilevel"/>
    <w:tmpl w:val="ABC4301E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11"/>
  </w:num>
  <w:num w:numId="3">
    <w:abstractNumId w:val="27"/>
  </w:num>
  <w:num w:numId="4">
    <w:abstractNumId w:val="5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4"/>
  </w:num>
  <w:num w:numId="28">
    <w:abstractNumId w:val="25"/>
  </w:num>
  <w:num w:numId="29">
    <w:abstractNumId w:val="26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2"/>
  </w:num>
  <w:num w:numId="43">
    <w:abstractNumId w:val="43"/>
  </w:num>
  <w:num w:numId="44">
    <w:abstractNumId w:val="44"/>
  </w:num>
  <w:num w:numId="45">
    <w:abstractNumId w:val="46"/>
  </w:num>
  <w:num w:numId="46">
    <w:abstractNumId w:val="47"/>
  </w:num>
  <w:num w:numId="47">
    <w:abstractNumId w:val="49"/>
  </w:num>
  <w:num w:numId="48">
    <w:abstractNumId w:val="55"/>
  </w:num>
  <w:num w:numId="49">
    <w:abstractNumId w:val="54"/>
  </w:num>
  <w:num w:numId="50">
    <w:abstractNumId w:val="58"/>
  </w:num>
  <w:num w:numId="51">
    <w:abstractNumId w:val="57"/>
  </w:num>
  <w:num w:numId="52">
    <w:abstractNumId w:val="53"/>
  </w:num>
  <w:num w:numId="53">
    <w:abstractNumId w:val="59"/>
  </w:num>
  <w:num w:numId="54">
    <w:abstractNumId w:val="50"/>
  </w:num>
  <w:num w:numId="55">
    <w:abstractNumId w:val="5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defaultTabStop w:val="720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BDD"/>
    <w:rsid w:val="0000276D"/>
    <w:rsid w:val="000067B6"/>
    <w:rsid w:val="00007AB7"/>
    <w:rsid w:val="0001456E"/>
    <w:rsid w:val="000168E2"/>
    <w:rsid w:val="00017895"/>
    <w:rsid w:val="00022126"/>
    <w:rsid w:val="0002769C"/>
    <w:rsid w:val="00030CB3"/>
    <w:rsid w:val="00030D37"/>
    <w:rsid w:val="00036BD6"/>
    <w:rsid w:val="00046700"/>
    <w:rsid w:val="0005100D"/>
    <w:rsid w:val="0007488D"/>
    <w:rsid w:val="00077C3A"/>
    <w:rsid w:val="00077EAF"/>
    <w:rsid w:val="000809CC"/>
    <w:rsid w:val="00093F41"/>
    <w:rsid w:val="00097DFA"/>
    <w:rsid w:val="000A10A0"/>
    <w:rsid w:val="000A6C98"/>
    <w:rsid w:val="000B22B3"/>
    <w:rsid w:val="000B76A0"/>
    <w:rsid w:val="000C26D2"/>
    <w:rsid w:val="000C5DB6"/>
    <w:rsid w:val="000D0709"/>
    <w:rsid w:val="000D718B"/>
    <w:rsid w:val="000E2AA0"/>
    <w:rsid w:val="000E416C"/>
    <w:rsid w:val="000E46F9"/>
    <w:rsid w:val="000F7EE1"/>
    <w:rsid w:val="00102C8D"/>
    <w:rsid w:val="00104D77"/>
    <w:rsid w:val="001116B9"/>
    <w:rsid w:val="001128B9"/>
    <w:rsid w:val="00113167"/>
    <w:rsid w:val="00113355"/>
    <w:rsid w:val="00130A08"/>
    <w:rsid w:val="001363C3"/>
    <w:rsid w:val="00136609"/>
    <w:rsid w:val="001464CB"/>
    <w:rsid w:val="0014757E"/>
    <w:rsid w:val="00150320"/>
    <w:rsid w:val="00152711"/>
    <w:rsid w:val="00154647"/>
    <w:rsid w:val="00157B43"/>
    <w:rsid w:val="001607D4"/>
    <w:rsid w:val="00160B56"/>
    <w:rsid w:val="00174D9B"/>
    <w:rsid w:val="001811DD"/>
    <w:rsid w:val="00192C1C"/>
    <w:rsid w:val="00196DA0"/>
    <w:rsid w:val="00196F61"/>
    <w:rsid w:val="00197256"/>
    <w:rsid w:val="001A3295"/>
    <w:rsid w:val="001A3DB7"/>
    <w:rsid w:val="001B6ADD"/>
    <w:rsid w:val="001B7EA6"/>
    <w:rsid w:val="001C20F9"/>
    <w:rsid w:val="001C265A"/>
    <w:rsid w:val="001C33BC"/>
    <w:rsid w:val="001D2065"/>
    <w:rsid w:val="001D6D3C"/>
    <w:rsid w:val="001D7B50"/>
    <w:rsid w:val="001E0301"/>
    <w:rsid w:val="001E0712"/>
    <w:rsid w:val="001E07A9"/>
    <w:rsid w:val="001F61C6"/>
    <w:rsid w:val="001F6CEF"/>
    <w:rsid w:val="002058B6"/>
    <w:rsid w:val="002064D7"/>
    <w:rsid w:val="00211339"/>
    <w:rsid w:val="00222212"/>
    <w:rsid w:val="002307F8"/>
    <w:rsid w:val="00231410"/>
    <w:rsid w:val="00235302"/>
    <w:rsid w:val="00240687"/>
    <w:rsid w:val="00243AF3"/>
    <w:rsid w:val="00256EC5"/>
    <w:rsid w:val="002610A0"/>
    <w:rsid w:val="00276B7C"/>
    <w:rsid w:val="00280351"/>
    <w:rsid w:val="00282F8F"/>
    <w:rsid w:val="00293CE1"/>
    <w:rsid w:val="00294C45"/>
    <w:rsid w:val="00297803"/>
    <w:rsid w:val="002A0D28"/>
    <w:rsid w:val="002A312A"/>
    <w:rsid w:val="002A567E"/>
    <w:rsid w:val="002B4770"/>
    <w:rsid w:val="002B4C5A"/>
    <w:rsid w:val="002B6186"/>
    <w:rsid w:val="002C32B9"/>
    <w:rsid w:val="002C41E5"/>
    <w:rsid w:val="002C45D8"/>
    <w:rsid w:val="002C684D"/>
    <w:rsid w:val="002C7FD0"/>
    <w:rsid w:val="002D1922"/>
    <w:rsid w:val="002D2317"/>
    <w:rsid w:val="002D29B1"/>
    <w:rsid w:val="002D7D33"/>
    <w:rsid w:val="002E198C"/>
    <w:rsid w:val="002E5208"/>
    <w:rsid w:val="002F1E5B"/>
    <w:rsid w:val="0030574F"/>
    <w:rsid w:val="003078B3"/>
    <w:rsid w:val="00307AEF"/>
    <w:rsid w:val="003115E3"/>
    <w:rsid w:val="00314322"/>
    <w:rsid w:val="00316F70"/>
    <w:rsid w:val="00317FFE"/>
    <w:rsid w:val="00325C9D"/>
    <w:rsid w:val="00345381"/>
    <w:rsid w:val="003549BD"/>
    <w:rsid w:val="00356186"/>
    <w:rsid w:val="00365956"/>
    <w:rsid w:val="003670BE"/>
    <w:rsid w:val="0038234F"/>
    <w:rsid w:val="00384496"/>
    <w:rsid w:val="00385A21"/>
    <w:rsid w:val="003A76D6"/>
    <w:rsid w:val="003B5D67"/>
    <w:rsid w:val="003C4738"/>
    <w:rsid w:val="003C7158"/>
    <w:rsid w:val="003D1B32"/>
    <w:rsid w:val="003D36C8"/>
    <w:rsid w:val="003F246E"/>
    <w:rsid w:val="003F5C63"/>
    <w:rsid w:val="00402130"/>
    <w:rsid w:val="0040454E"/>
    <w:rsid w:val="00423D99"/>
    <w:rsid w:val="004316F8"/>
    <w:rsid w:val="0043511A"/>
    <w:rsid w:val="00461534"/>
    <w:rsid w:val="00463599"/>
    <w:rsid w:val="00464CE9"/>
    <w:rsid w:val="004676E8"/>
    <w:rsid w:val="0047229B"/>
    <w:rsid w:val="00472497"/>
    <w:rsid w:val="00472F18"/>
    <w:rsid w:val="004736CA"/>
    <w:rsid w:val="00474AE8"/>
    <w:rsid w:val="004770D8"/>
    <w:rsid w:val="00483FAF"/>
    <w:rsid w:val="00487673"/>
    <w:rsid w:val="00494E63"/>
    <w:rsid w:val="00497F6F"/>
    <w:rsid w:val="004A0109"/>
    <w:rsid w:val="004A18AD"/>
    <w:rsid w:val="004A1FC2"/>
    <w:rsid w:val="004A450F"/>
    <w:rsid w:val="004B3690"/>
    <w:rsid w:val="004C03AE"/>
    <w:rsid w:val="004C2A53"/>
    <w:rsid w:val="004C5D89"/>
    <w:rsid w:val="004D2208"/>
    <w:rsid w:val="004E3F6C"/>
    <w:rsid w:val="004E7700"/>
    <w:rsid w:val="004F232A"/>
    <w:rsid w:val="004F4CF4"/>
    <w:rsid w:val="005070A1"/>
    <w:rsid w:val="00517228"/>
    <w:rsid w:val="00527F6F"/>
    <w:rsid w:val="0054296F"/>
    <w:rsid w:val="00543F98"/>
    <w:rsid w:val="005457DE"/>
    <w:rsid w:val="0054720B"/>
    <w:rsid w:val="00551D16"/>
    <w:rsid w:val="00555A2E"/>
    <w:rsid w:val="00564B17"/>
    <w:rsid w:val="00573435"/>
    <w:rsid w:val="00576B11"/>
    <w:rsid w:val="00577DDF"/>
    <w:rsid w:val="0058120D"/>
    <w:rsid w:val="005821D8"/>
    <w:rsid w:val="00587DCA"/>
    <w:rsid w:val="005A436C"/>
    <w:rsid w:val="005A7B71"/>
    <w:rsid w:val="005B7DC1"/>
    <w:rsid w:val="005C2918"/>
    <w:rsid w:val="005C7B2A"/>
    <w:rsid w:val="005D3283"/>
    <w:rsid w:val="005E52F6"/>
    <w:rsid w:val="005F61BB"/>
    <w:rsid w:val="0060128B"/>
    <w:rsid w:val="0061157B"/>
    <w:rsid w:val="006126CB"/>
    <w:rsid w:val="006156D2"/>
    <w:rsid w:val="006159CC"/>
    <w:rsid w:val="006218C6"/>
    <w:rsid w:val="00637748"/>
    <w:rsid w:val="00655DD3"/>
    <w:rsid w:val="00661975"/>
    <w:rsid w:val="00673BEC"/>
    <w:rsid w:val="00680776"/>
    <w:rsid w:val="0069185A"/>
    <w:rsid w:val="00695C7D"/>
    <w:rsid w:val="006B015F"/>
    <w:rsid w:val="006B318D"/>
    <w:rsid w:val="006C4014"/>
    <w:rsid w:val="006E3967"/>
    <w:rsid w:val="006E5A82"/>
    <w:rsid w:val="006F0E8C"/>
    <w:rsid w:val="00703D6D"/>
    <w:rsid w:val="007053BE"/>
    <w:rsid w:val="00706296"/>
    <w:rsid w:val="00710ABD"/>
    <w:rsid w:val="00722641"/>
    <w:rsid w:val="00722B07"/>
    <w:rsid w:val="00723A8E"/>
    <w:rsid w:val="007658FA"/>
    <w:rsid w:val="007663BB"/>
    <w:rsid w:val="00767C6F"/>
    <w:rsid w:val="00773D81"/>
    <w:rsid w:val="00794D1F"/>
    <w:rsid w:val="00796C04"/>
    <w:rsid w:val="007A1386"/>
    <w:rsid w:val="007B5843"/>
    <w:rsid w:val="007B7A93"/>
    <w:rsid w:val="007C43E8"/>
    <w:rsid w:val="007E0454"/>
    <w:rsid w:val="007E31F3"/>
    <w:rsid w:val="007E378A"/>
    <w:rsid w:val="007F2113"/>
    <w:rsid w:val="007F333F"/>
    <w:rsid w:val="007F5771"/>
    <w:rsid w:val="00800589"/>
    <w:rsid w:val="00810D77"/>
    <w:rsid w:val="00811C51"/>
    <w:rsid w:val="00813EB0"/>
    <w:rsid w:val="00816DEB"/>
    <w:rsid w:val="00835300"/>
    <w:rsid w:val="00837E24"/>
    <w:rsid w:val="0084190F"/>
    <w:rsid w:val="0085485F"/>
    <w:rsid w:val="00857ABF"/>
    <w:rsid w:val="00860821"/>
    <w:rsid w:val="0087120D"/>
    <w:rsid w:val="008718B2"/>
    <w:rsid w:val="008729F6"/>
    <w:rsid w:val="00873D6D"/>
    <w:rsid w:val="00875BA8"/>
    <w:rsid w:val="00877A17"/>
    <w:rsid w:val="0088254B"/>
    <w:rsid w:val="0088449B"/>
    <w:rsid w:val="008973BC"/>
    <w:rsid w:val="008A6F05"/>
    <w:rsid w:val="008A7A12"/>
    <w:rsid w:val="008B3180"/>
    <w:rsid w:val="008C2300"/>
    <w:rsid w:val="008C5BF5"/>
    <w:rsid w:val="008F36E6"/>
    <w:rsid w:val="008F6DE2"/>
    <w:rsid w:val="008F7031"/>
    <w:rsid w:val="009102EC"/>
    <w:rsid w:val="00916011"/>
    <w:rsid w:val="00920F1B"/>
    <w:rsid w:val="00921ED2"/>
    <w:rsid w:val="00926061"/>
    <w:rsid w:val="009446B3"/>
    <w:rsid w:val="009519FD"/>
    <w:rsid w:val="009531FE"/>
    <w:rsid w:val="0095321A"/>
    <w:rsid w:val="0096327F"/>
    <w:rsid w:val="00963FAE"/>
    <w:rsid w:val="009671DC"/>
    <w:rsid w:val="00973531"/>
    <w:rsid w:val="009737BF"/>
    <w:rsid w:val="00973ACF"/>
    <w:rsid w:val="00975824"/>
    <w:rsid w:val="00976900"/>
    <w:rsid w:val="0097771A"/>
    <w:rsid w:val="00980A03"/>
    <w:rsid w:val="0099031C"/>
    <w:rsid w:val="0099223C"/>
    <w:rsid w:val="00997D2C"/>
    <w:rsid w:val="009A3143"/>
    <w:rsid w:val="009A75AF"/>
    <w:rsid w:val="009B0871"/>
    <w:rsid w:val="009B1EE7"/>
    <w:rsid w:val="009C18C9"/>
    <w:rsid w:val="009C37DF"/>
    <w:rsid w:val="009C46D6"/>
    <w:rsid w:val="009C5B67"/>
    <w:rsid w:val="009C7615"/>
    <w:rsid w:val="009C7732"/>
    <w:rsid w:val="009E52B6"/>
    <w:rsid w:val="009F5054"/>
    <w:rsid w:val="009F50CF"/>
    <w:rsid w:val="00A01A87"/>
    <w:rsid w:val="00A02815"/>
    <w:rsid w:val="00A20537"/>
    <w:rsid w:val="00A26EB9"/>
    <w:rsid w:val="00A303EA"/>
    <w:rsid w:val="00A31234"/>
    <w:rsid w:val="00A37CF6"/>
    <w:rsid w:val="00A45587"/>
    <w:rsid w:val="00A46BB6"/>
    <w:rsid w:val="00A478B7"/>
    <w:rsid w:val="00A61220"/>
    <w:rsid w:val="00A64362"/>
    <w:rsid w:val="00A65D8A"/>
    <w:rsid w:val="00A80874"/>
    <w:rsid w:val="00A80941"/>
    <w:rsid w:val="00A85E3F"/>
    <w:rsid w:val="00A96F67"/>
    <w:rsid w:val="00AA0130"/>
    <w:rsid w:val="00AA0CE7"/>
    <w:rsid w:val="00AA2EA7"/>
    <w:rsid w:val="00AA3B48"/>
    <w:rsid w:val="00AB351D"/>
    <w:rsid w:val="00AB37B8"/>
    <w:rsid w:val="00AD06AD"/>
    <w:rsid w:val="00AE60BF"/>
    <w:rsid w:val="00AE6E5D"/>
    <w:rsid w:val="00B00E1A"/>
    <w:rsid w:val="00B03113"/>
    <w:rsid w:val="00B04903"/>
    <w:rsid w:val="00B114B2"/>
    <w:rsid w:val="00B1447A"/>
    <w:rsid w:val="00B1542E"/>
    <w:rsid w:val="00B16610"/>
    <w:rsid w:val="00B17EEB"/>
    <w:rsid w:val="00B22B07"/>
    <w:rsid w:val="00B2659D"/>
    <w:rsid w:val="00B26F59"/>
    <w:rsid w:val="00B40FB8"/>
    <w:rsid w:val="00B4703D"/>
    <w:rsid w:val="00B502C8"/>
    <w:rsid w:val="00B52DD7"/>
    <w:rsid w:val="00B55A25"/>
    <w:rsid w:val="00B578D9"/>
    <w:rsid w:val="00B60930"/>
    <w:rsid w:val="00B66772"/>
    <w:rsid w:val="00B76C05"/>
    <w:rsid w:val="00B94291"/>
    <w:rsid w:val="00B95466"/>
    <w:rsid w:val="00BA0399"/>
    <w:rsid w:val="00BA6722"/>
    <w:rsid w:val="00BB085D"/>
    <w:rsid w:val="00BB2160"/>
    <w:rsid w:val="00BB5109"/>
    <w:rsid w:val="00BC4B27"/>
    <w:rsid w:val="00BE44B4"/>
    <w:rsid w:val="00BE7D6D"/>
    <w:rsid w:val="00BF4D7E"/>
    <w:rsid w:val="00BF5C90"/>
    <w:rsid w:val="00C1121C"/>
    <w:rsid w:val="00C1551E"/>
    <w:rsid w:val="00C26AF1"/>
    <w:rsid w:val="00C31F24"/>
    <w:rsid w:val="00C32C06"/>
    <w:rsid w:val="00C35782"/>
    <w:rsid w:val="00C37677"/>
    <w:rsid w:val="00C41293"/>
    <w:rsid w:val="00C51621"/>
    <w:rsid w:val="00C51A58"/>
    <w:rsid w:val="00C54D4E"/>
    <w:rsid w:val="00C60C17"/>
    <w:rsid w:val="00C62762"/>
    <w:rsid w:val="00C64E0B"/>
    <w:rsid w:val="00C662E0"/>
    <w:rsid w:val="00C6664C"/>
    <w:rsid w:val="00C676B2"/>
    <w:rsid w:val="00C7215B"/>
    <w:rsid w:val="00C77242"/>
    <w:rsid w:val="00C84FCC"/>
    <w:rsid w:val="00C95CD2"/>
    <w:rsid w:val="00CA635B"/>
    <w:rsid w:val="00CB2C1A"/>
    <w:rsid w:val="00CB7236"/>
    <w:rsid w:val="00CC256B"/>
    <w:rsid w:val="00CD5403"/>
    <w:rsid w:val="00CE76EE"/>
    <w:rsid w:val="00D04953"/>
    <w:rsid w:val="00D130BD"/>
    <w:rsid w:val="00D2594D"/>
    <w:rsid w:val="00D2645C"/>
    <w:rsid w:val="00D26497"/>
    <w:rsid w:val="00D4503D"/>
    <w:rsid w:val="00D46C65"/>
    <w:rsid w:val="00D47839"/>
    <w:rsid w:val="00D51EA9"/>
    <w:rsid w:val="00D56DEA"/>
    <w:rsid w:val="00D57EDA"/>
    <w:rsid w:val="00D64255"/>
    <w:rsid w:val="00D64E03"/>
    <w:rsid w:val="00D66A95"/>
    <w:rsid w:val="00D67F3E"/>
    <w:rsid w:val="00D76687"/>
    <w:rsid w:val="00D80024"/>
    <w:rsid w:val="00D83C3B"/>
    <w:rsid w:val="00DA0B53"/>
    <w:rsid w:val="00DB3AE9"/>
    <w:rsid w:val="00DC0752"/>
    <w:rsid w:val="00DC163B"/>
    <w:rsid w:val="00DC2BFD"/>
    <w:rsid w:val="00DC3108"/>
    <w:rsid w:val="00DD2FD0"/>
    <w:rsid w:val="00DD4ED3"/>
    <w:rsid w:val="00DE24FC"/>
    <w:rsid w:val="00DE2B8B"/>
    <w:rsid w:val="00DF52CA"/>
    <w:rsid w:val="00DF7545"/>
    <w:rsid w:val="00E05BC5"/>
    <w:rsid w:val="00E143EB"/>
    <w:rsid w:val="00E17E5F"/>
    <w:rsid w:val="00E329DC"/>
    <w:rsid w:val="00E4030A"/>
    <w:rsid w:val="00E42B79"/>
    <w:rsid w:val="00E42FE3"/>
    <w:rsid w:val="00E44E08"/>
    <w:rsid w:val="00E47E5D"/>
    <w:rsid w:val="00E55836"/>
    <w:rsid w:val="00E6109D"/>
    <w:rsid w:val="00E61CBC"/>
    <w:rsid w:val="00E625A6"/>
    <w:rsid w:val="00E64A11"/>
    <w:rsid w:val="00E65D13"/>
    <w:rsid w:val="00E71D83"/>
    <w:rsid w:val="00E7346B"/>
    <w:rsid w:val="00E85D3C"/>
    <w:rsid w:val="00E9344A"/>
    <w:rsid w:val="00E9788F"/>
    <w:rsid w:val="00EA1977"/>
    <w:rsid w:val="00EA22FA"/>
    <w:rsid w:val="00EB35EE"/>
    <w:rsid w:val="00EB3789"/>
    <w:rsid w:val="00EC673A"/>
    <w:rsid w:val="00EC73FA"/>
    <w:rsid w:val="00EE174C"/>
    <w:rsid w:val="00EE4F04"/>
    <w:rsid w:val="00EF01DA"/>
    <w:rsid w:val="00F0108A"/>
    <w:rsid w:val="00F06803"/>
    <w:rsid w:val="00F10332"/>
    <w:rsid w:val="00F133BE"/>
    <w:rsid w:val="00F143E0"/>
    <w:rsid w:val="00F14CB0"/>
    <w:rsid w:val="00F1648C"/>
    <w:rsid w:val="00F201F2"/>
    <w:rsid w:val="00F24BDD"/>
    <w:rsid w:val="00F25F2B"/>
    <w:rsid w:val="00F405F0"/>
    <w:rsid w:val="00F416FD"/>
    <w:rsid w:val="00F418F6"/>
    <w:rsid w:val="00F47EAD"/>
    <w:rsid w:val="00F74984"/>
    <w:rsid w:val="00F806B8"/>
    <w:rsid w:val="00F86B17"/>
    <w:rsid w:val="00F870AE"/>
    <w:rsid w:val="00F87717"/>
    <w:rsid w:val="00FB1C5C"/>
    <w:rsid w:val="00FB4B97"/>
    <w:rsid w:val="00FC10ED"/>
    <w:rsid w:val="00FC2D75"/>
    <w:rsid w:val="00FC40F0"/>
    <w:rsid w:val="00FC5376"/>
    <w:rsid w:val="00FC6392"/>
    <w:rsid w:val="00FC74F7"/>
    <w:rsid w:val="00FD3F12"/>
    <w:rsid w:val="00FE1B09"/>
    <w:rsid w:val="00FE1E1E"/>
    <w:rsid w:val="00FE4484"/>
    <w:rsid w:val="00FE513A"/>
    <w:rsid w:val="00FE5F62"/>
    <w:rsid w:val="00FF5017"/>
    <w:rsid w:val="00FF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981E49C"/>
  <w15:chartTrackingRefBased/>
  <w15:docId w15:val="{AA46B644-05E4-4567-85DF-7C4EE28E7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Arial" w:hAnsi="Arial"/>
      <w:sz w:val="28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ind w:firstLine="720"/>
      <w:jc w:val="both"/>
      <w:outlineLvl w:val="0"/>
    </w:pPr>
    <w:rPr>
      <w:rFonts w:cs="Arial"/>
      <w:sz w:val="24"/>
      <w:u w:val="single"/>
      <w:lang w:val="ro-RO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i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540"/>
        <w:tab w:val="left" w:pos="1080"/>
      </w:tabs>
      <w:ind w:firstLine="720"/>
      <w:jc w:val="both"/>
      <w:outlineLvl w:val="2"/>
    </w:pPr>
    <w:rPr>
      <w:i/>
      <w:iCs/>
      <w:sz w:val="24"/>
      <w:lang w:val="x-non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pPr>
      <w:spacing w:before="240" w:after="60"/>
      <w:outlineLvl w:val="4"/>
    </w:pPr>
    <w:rPr>
      <w:rFonts w:ascii="Times New Roman" w:hAnsi="Times New Roman"/>
      <w:sz w:val="22"/>
      <w:szCs w:val="20"/>
      <w:lang w:val="en-GB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i/>
      <w:sz w:val="22"/>
      <w:szCs w:val="20"/>
      <w:lang w:val="en-GB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0"/>
      <w:szCs w:val="20"/>
      <w:lang w:val="en-GB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0"/>
      <w:szCs w:val="20"/>
      <w:lang w:val="en-GB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Times New Roman" w:hAnsi="Times New Roman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u w:val="none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  <w:b/>
      <w:bCs/>
    </w:rPr>
  </w:style>
  <w:style w:type="character" w:customStyle="1" w:styleId="WW8Num30z0">
    <w:name w:val="WW8Num30z0"/>
    <w:rPr>
      <w:u w:val="none"/>
    </w:rPr>
  </w:style>
  <w:style w:type="character" w:customStyle="1" w:styleId="WW8Num31z0">
    <w:name w:val="WW8Num31z0"/>
    <w:rPr>
      <w:u w:val="none"/>
    </w:rPr>
  </w:style>
  <w:style w:type="character" w:customStyle="1" w:styleId="WW8Num32z0">
    <w:name w:val="WW8Num32z0"/>
    <w:rPr>
      <w:rFonts w:cs="Arial"/>
      <w:u w:val="none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Times New Roman" w:hAnsi="Times New Roman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Arial" w:eastAsia="Times New Roman" w:hAnsi="Arial" w:cs="Arial"/>
    </w:rPr>
  </w:style>
  <w:style w:type="character" w:customStyle="1" w:styleId="WW8Num41z0">
    <w:name w:val="WW8Num41z0"/>
    <w:rPr>
      <w:rFonts w:ascii="Arial" w:eastAsia="Times New Roman" w:hAnsi="Arial" w:cs="Aria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5z0">
    <w:name w:val="WW8Num45z0"/>
    <w:rPr>
      <w:rFonts w:ascii="Times New Roman" w:hAnsi="Times New Roman"/>
    </w:rPr>
  </w:style>
  <w:style w:type="character" w:customStyle="1" w:styleId="WW8Num46z0">
    <w:name w:val="WW8Num46z0"/>
    <w:rPr>
      <w:u w:val="none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9z0">
    <w:name w:val="WW8Num49z0"/>
    <w:rPr>
      <w:rFonts w:ascii="Symbol" w:hAnsi="Symbol"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19z2">
    <w:name w:val="WW8Num19z2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DefaultParagraphFont">
    <w:name w:val="WW-Default Paragraph Font"/>
  </w:style>
  <w:style w:type="character" w:customStyle="1" w:styleId="WW-Absatz-Standardschriftart111111111">
    <w:name w:val="WW-Absatz-Standardschriftart111111111"/>
  </w:style>
  <w:style w:type="character" w:customStyle="1" w:styleId="WW8Num49z1">
    <w:name w:val="WW8Num49z1"/>
    <w:rPr>
      <w:rFonts w:ascii="Times New Roman" w:hAnsi="Times New Roman" w:cs="Times New Roman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4">
    <w:name w:val="WW8Num49z4"/>
    <w:rPr>
      <w:rFonts w:ascii="Courier New" w:hAnsi="Courier New" w:cs="Courier New"/>
    </w:rPr>
  </w:style>
  <w:style w:type="character" w:customStyle="1" w:styleId="WW8Num50z1">
    <w:name w:val="WW8Num50z1"/>
    <w:rPr>
      <w:rFonts w:ascii="Times New Roman" w:hAnsi="Times New Roman" w:cs="Times New Roman"/>
    </w:rPr>
  </w:style>
  <w:style w:type="character" w:customStyle="1" w:styleId="WW8Num50z2">
    <w:name w:val="WW8Num50z2"/>
    <w:rPr>
      <w:rFonts w:ascii="Wingdings" w:hAnsi="Wingdings"/>
    </w:rPr>
  </w:style>
  <w:style w:type="character" w:customStyle="1" w:styleId="WW8Num50z4">
    <w:name w:val="WW8Num50z4"/>
    <w:rPr>
      <w:rFonts w:ascii="Courier New" w:hAnsi="Courier New" w:cs="Courier New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1z3">
    <w:name w:val="WW8Num51z3"/>
    <w:rPr>
      <w:rFonts w:ascii="Symbol" w:hAnsi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3z0">
    <w:name w:val="WW8Num53z0"/>
    <w:rPr>
      <w:rFonts w:ascii="Arial" w:eastAsia="Times New Roman" w:hAnsi="Arial" w:cs="Aria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3z3">
    <w:name w:val="WW8Num53z3"/>
    <w:rPr>
      <w:rFonts w:ascii="Symbol" w:hAnsi="Symbol"/>
    </w:rPr>
  </w:style>
  <w:style w:type="character" w:customStyle="1" w:styleId="WW8Num54z0">
    <w:name w:val="WW8Num54z0"/>
    <w:rPr>
      <w:rFonts w:ascii="Arial" w:eastAsia="Times New Roman" w:hAnsi="Arial" w:cs="Aria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/>
    </w:rPr>
  </w:style>
  <w:style w:type="character" w:customStyle="1" w:styleId="WW8Num54z3">
    <w:name w:val="WW8Num54z3"/>
    <w:rPr>
      <w:rFonts w:ascii="Symbol" w:hAnsi="Symbol"/>
    </w:rPr>
  </w:style>
  <w:style w:type="character" w:customStyle="1" w:styleId="WW8Num55z0">
    <w:name w:val="WW8Num55z0"/>
    <w:rPr>
      <w:u w:val="none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Times New Roman" w:hAnsi="Times New Roman" w:cs="Times New Roman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4">
    <w:name w:val="WW8Num56z4"/>
    <w:rPr>
      <w:rFonts w:ascii="Courier New" w:hAnsi="Courier New" w:cs="Courier New"/>
    </w:rPr>
  </w:style>
  <w:style w:type="character" w:customStyle="1" w:styleId="WW-DefaultParagraphFont1">
    <w:name w:val="WW-Default Paragraph Font1"/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9z1">
    <w:name w:val="WW8Num29z1"/>
    <w:rPr>
      <w:rFonts w:ascii="Symbol" w:hAnsi="Symbol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4">
    <w:name w:val="WW8Num29z4"/>
    <w:rPr>
      <w:rFonts w:ascii="Courier New" w:hAnsi="Courier New"/>
    </w:rPr>
  </w:style>
  <w:style w:type="character" w:customStyle="1" w:styleId="WW8Num47z1">
    <w:name w:val="WW8Num47z1"/>
    <w:rPr>
      <w:rFonts w:ascii="Courier New" w:hAnsi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WW-DefaultParagraphFont11">
    <w:name w:val="WW-Default Paragraph Font11"/>
  </w:style>
  <w:style w:type="character" w:styleId="PageNumber">
    <w:name w:val="page number"/>
    <w:basedOn w:val="WW-DefaultParagraphFont11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FollowedHyperlink">
    <w:name w:val="FollowedHyperlink"/>
    <w:semiHidden/>
    <w:rPr>
      <w:color w:val="800000"/>
      <w:u w:val="single"/>
    </w:rPr>
  </w:style>
  <w:style w:type="paragraph" w:styleId="BodyText">
    <w:name w:val="Body Text"/>
    <w:basedOn w:val="Normal"/>
    <w:link w:val="BodyTextChar"/>
    <w:semiHidden/>
    <w:pPr>
      <w:spacing w:line="360" w:lineRule="auto"/>
      <w:jc w:val="center"/>
    </w:pPr>
    <w:rPr>
      <w:sz w:val="32"/>
      <w:lang w:val="x-none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Lucida Sans Unicode" w:cs="Tahoma"/>
      <w:szCs w:val="28"/>
    </w:rPr>
  </w:style>
  <w:style w:type="paragraph" w:styleId="BodyTextIndent">
    <w:name w:val="Body Text Indent"/>
    <w:basedOn w:val="Normal"/>
    <w:link w:val="BodyTextIndentChar"/>
    <w:semiHidden/>
    <w:pPr>
      <w:ind w:left="3600" w:hanging="3240"/>
    </w:pPr>
    <w:rPr>
      <w:lang w:val="x-none"/>
    </w:rPr>
  </w:style>
  <w:style w:type="paragraph" w:styleId="BodyText2">
    <w:name w:val="Body Text 2"/>
    <w:basedOn w:val="Normal"/>
    <w:link w:val="BodyText2Char"/>
    <w:pPr>
      <w:jc w:val="both"/>
    </w:pPr>
    <w:rPr>
      <w:sz w:val="24"/>
      <w:lang w:val="x-none"/>
    </w:rPr>
  </w:style>
  <w:style w:type="paragraph" w:styleId="BodyTextIndent3">
    <w:name w:val="Body Text Indent 3"/>
    <w:basedOn w:val="Normal"/>
    <w:pPr>
      <w:ind w:firstLine="720"/>
      <w:jc w:val="both"/>
    </w:pPr>
    <w:rPr>
      <w:sz w:val="24"/>
      <w:lang w:val="ro-RO"/>
    </w:r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lang w:val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pPr>
      <w:jc w:val="both"/>
    </w:pPr>
    <w:rPr>
      <w:lang w:val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pPr>
      <w:jc w:val="center"/>
    </w:pPr>
    <w:rPr>
      <w:b/>
      <w:sz w:val="24"/>
      <w:szCs w:val="20"/>
      <w:lang w:val="ro-RO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0">
    <w:name w:val="[Normal]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</w:style>
  <w:style w:type="character" w:customStyle="1" w:styleId="FooterChar">
    <w:name w:val="Footer Char"/>
    <w:link w:val="Footer"/>
    <w:rsid w:val="00AB37B8"/>
    <w:rPr>
      <w:sz w:val="24"/>
      <w:szCs w:val="24"/>
      <w:lang w:val="en-US" w:eastAsia="ar-SA"/>
    </w:rPr>
  </w:style>
  <w:style w:type="character" w:customStyle="1" w:styleId="Heading2Char">
    <w:name w:val="Heading 2 Char"/>
    <w:link w:val="Heading2"/>
    <w:rsid w:val="00276B7C"/>
    <w:rPr>
      <w:rFonts w:ascii="Arial" w:hAnsi="Arial"/>
      <w:b/>
      <w:i/>
      <w:sz w:val="24"/>
      <w:lang w:val="en-GB" w:eastAsia="ar-SA"/>
    </w:rPr>
  </w:style>
  <w:style w:type="character" w:customStyle="1" w:styleId="Heading3Char">
    <w:name w:val="Heading 3 Char"/>
    <w:link w:val="Heading3"/>
    <w:rsid w:val="00276B7C"/>
    <w:rPr>
      <w:rFonts w:ascii="Arial" w:hAnsi="Arial" w:cs="Arial"/>
      <w:i/>
      <w:iCs/>
      <w:sz w:val="24"/>
      <w:szCs w:val="24"/>
      <w:lang w:eastAsia="ar-SA"/>
    </w:rPr>
  </w:style>
  <w:style w:type="character" w:customStyle="1" w:styleId="Heading4Char">
    <w:name w:val="Heading 4 Char"/>
    <w:link w:val="Heading4"/>
    <w:rsid w:val="00276B7C"/>
    <w:rPr>
      <w:rFonts w:ascii="Arial" w:hAnsi="Arial"/>
      <w:b/>
      <w:sz w:val="24"/>
      <w:lang w:val="en-GB" w:eastAsia="ar-SA"/>
    </w:rPr>
  </w:style>
  <w:style w:type="character" w:customStyle="1" w:styleId="Heading5Char">
    <w:name w:val="Heading 5 Char"/>
    <w:link w:val="Heading5"/>
    <w:rsid w:val="00276B7C"/>
    <w:rPr>
      <w:sz w:val="22"/>
      <w:lang w:val="en-GB" w:eastAsia="ar-SA"/>
    </w:rPr>
  </w:style>
  <w:style w:type="character" w:customStyle="1" w:styleId="BodyTextChar">
    <w:name w:val="Body Text Char"/>
    <w:link w:val="BodyText"/>
    <w:semiHidden/>
    <w:rsid w:val="00276B7C"/>
    <w:rPr>
      <w:rFonts w:ascii="Arial" w:hAnsi="Arial" w:cs="Arial"/>
      <w:sz w:val="32"/>
      <w:szCs w:val="24"/>
      <w:lang w:eastAsia="ar-SA"/>
    </w:rPr>
  </w:style>
  <w:style w:type="character" w:customStyle="1" w:styleId="BodyTextIndentChar">
    <w:name w:val="Body Text Indent Char"/>
    <w:link w:val="BodyTextIndent"/>
    <w:semiHidden/>
    <w:rsid w:val="00276B7C"/>
    <w:rPr>
      <w:rFonts w:ascii="Arial" w:hAnsi="Arial" w:cs="Arial"/>
      <w:sz w:val="28"/>
      <w:szCs w:val="24"/>
      <w:lang w:eastAsia="ar-SA"/>
    </w:rPr>
  </w:style>
  <w:style w:type="character" w:customStyle="1" w:styleId="BodyText2Char">
    <w:name w:val="Body Text 2 Char"/>
    <w:link w:val="BodyText2"/>
    <w:rsid w:val="00276B7C"/>
    <w:rPr>
      <w:rFonts w:ascii="Arial" w:hAnsi="Arial" w:cs="Arial"/>
      <w:sz w:val="24"/>
      <w:szCs w:val="24"/>
      <w:lang w:eastAsia="ar-SA"/>
    </w:rPr>
  </w:style>
  <w:style w:type="character" w:customStyle="1" w:styleId="BodyTextIndent2Char">
    <w:name w:val="Body Text Indent 2 Char"/>
    <w:link w:val="BodyTextIndent2"/>
    <w:rsid w:val="00276B7C"/>
    <w:rPr>
      <w:rFonts w:ascii="Arial" w:hAnsi="Arial" w:cs="Arial"/>
      <w:sz w:val="28"/>
      <w:szCs w:val="24"/>
      <w:lang w:eastAsia="ar-SA"/>
    </w:rPr>
  </w:style>
  <w:style w:type="character" w:customStyle="1" w:styleId="BodyText3Char">
    <w:name w:val="Body Text 3 Char"/>
    <w:link w:val="BodyText3"/>
    <w:rsid w:val="00276B7C"/>
    <w:rPr>
      <w:rFonts w:ascii="Arial" w:hAnsi="Arial" w:cs="Arial"/>
      <w:sz w:val="28"/>
      <w:szCs w:val="24"/>
      <w:lang w:eastAsia="ar-SA"/>
    </w:rPr>
  </w:style>
  <w:style w:type="character" w:customStyle="1" w:styleId="HeaderChar">
    <w:name w:val="Header Char"/>
    <w:link w:val="Header"/>
    <w:rsid w:val="00276B7C"/>
    <w:rPr>
      <w:rFonts w:ascii="Arial" w:hAnsi="Arial"/>
      <w:sz w:val="28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6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6FA61-0E17-4665-8F04-BB29C1A8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Corina</dc:creator>
  <cp:keywords/>
  <cp:lastModifiedBy>Anca Bogdan</cp:lastModifiedBy>
  <cp:revision>5</cp:revision>
  <cp:lastPrinted>2022-03-10T14:17:00Z</cp:lastPrinted>
  <dcterms:created xsi:type="dcterms:W3CDTF">2022-03-10T13:49:00Z</dcterms:created>
  <dcterms:modified xsi:type="dcterms:W3CDTF">2022-03-10T14:32:00Z</dcterms:modified>
</cp:coreProperties>
</file>